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19790" w14:textId="034E71FC" w:rsidR="007C4A4D" w:rsidRPr="007C4A4D" w:rsidRDefault="007C4A4D" w:rsidP="00910DEE">
      <w:pPr>
        <w:keepNext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0"/>
          <w:lang w:eastAsia="pl-PL" w:bidi="pl-PL"/>
        </w:rPr>
        <w:t xml:space="preserve">                                                                                                                                               </w:t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begin"/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fldChar w:fldCharType="end"/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>Załącznik nr 1</w:t>
      </w:r>
      <w:r w:rsidR="00910DEE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t xml:space="preserve"> do ogłoszenia</w:t>
      </w:r>
      <w:r w:rsidRPr="007C4A4D"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  <w:br/>
      </w:r>
    </w:p>
    <w:p w14:paraId="34306926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..................................................... </w:t>
      </w:r>
    </w:p>
    <w:p w14:paraId="403E97C5" w14:textId="77777777" w:rsidR="007C4A4D" w:rsidRPr="007C4A4D" w:rsidRDefault="007C4A4D" w:rsidP="007C4A4D">
      <w:pPr>
        <w:keepNext/>
        <w:spacing w:before="120" w:after="120" w:line="240" w:lineRule="auto"/>
        <w:ind w:left="5500"/>
        <w:jc w:val="center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             (miejsce i data złożenia oświadczenia)</w:t>
      </w:r>
    </w:p>
    <w:p w14:paraId="3C51268D" w14:textId="77777777" w:rsidR="007C4A4D" w:rsidRPr="007C4A4D" w:rsidRDefault="007C4A4D" w:rsidP="007C4A4D">
      <w:pPr>
        <w:keepNext/>
        <w:spacing w:before="120" w:after="12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...........................................................................</w:t>
      </w:r>
    </w:p>
    <w:p w14:paraId="1040BBBA" w14:textId="77777777"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(pieczęć spółki akcyjnej/ spółki z o.o./ klubu sportowego </w:t>
      </w:r>
    </w:p>
    <w:p w14:paraId="1E6E9382" w14:textId="77777777"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będącego spółką działającą na podstawie przepisów ustawy </w:t>
      </w:r>
    </w:p>
    <w:p w14:paraId="131D99E7" w14:textId="77777777" w:rsidR="007C4A4D" w:rsidRPr="007C4A4D" w:rsidRDefault="007C4A4D" w:rsidP="007C4A4D">
      <w:pPr>
        <w:keepNext/>
        <w:spacing w:after="0" w:line="240" w:lineRule="auto"/>
        <w:ind w:left="-45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z dnia 25 czerwca 2010r. o sporcie)</w:t>
      </w:r>
    </w:p>
    <w:p w14:paraId="71A5E4D1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04482515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5EC3538B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0668EF30" w14:textId="77777777" w:rsidR="007C4A4D" w:rsidRPr="007C4A4D" w:rsidRDefault="007C4A4D" w:rsidP="007C4A4D">
      <w:pPr>
        <w:keepNext/>
        <w:spacing w:before="120" w:after="120" w:line="360" w:lineRule="auto"/>
        <w:ind w:left="3686"/>
        <w:jc w:val="both"/>
        <w:rPr>
          <w:rFonts w:ascii="Times New Roman" w:eastAsia="Times New Roman" w:hAnsi="Times New Roman" w:cs="Times New Roman"/>
          <w:b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b/>
          <w:szCs w:val="24"/>
          <w:lang w:eastAsia="pl-PL" w:bidi="pl-PL"/>
        </w:rPr>
        <w:t>Oświadczam (-my), że</w:t>
      </w:r>
    </w:p>
    <w:p w14:paraId="02ACC94D" w14:textId="77777777"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 xml:space="preserve">Spółka akcyjna/spółka z ograniczoną odpowiedzialnością/klub sportowy*będący spółką działający na podstawie przepisów ustawy z dnia 25 czerwca 2010 r. o sporcie (Dz. U. z 2024 r. poz. 1468 ze zm.) </w:t>
      </w:r>
    </w:p>
    <w:p w14:paraId="39B33FAD" w14:textId="77777777"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>…………………………………………………………………………………………………………</w:t>
      </w:r>
    </w:p>
    <w:p w14:paraId="2C9EAC3D" w14:textId="77777777"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Cs w:val="24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Cs w:val="24"/>
          <w:lang w:eastAsia="pl-PL" w:bidi="pl-PL"/>
        </w:rPr>
        <w:t>nie działa w celu osiągnięcia zysku oraz przeznacza całość dochodu na realizację celów statutowych oraz nie przeznacza zysku do podziału między swoich udziałowców, akcjonariuszy i pracowników.</w:t>
      </w:r>
    </w:p>
    <w:p w14:paraId="5E426937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34CB40A4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747BAF5D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4803702E" w14:textId="77777777" w:rsidR="007C4A4D" w:rsidRPr="007C4A4D" w:rsidRDefault="007C4A4D" w:rsidP="007C4A4D">
      <w:pPr>
        <w:keepNext/>
        <w:spacing w:before="120" w:after="12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...........................................................................</w:t>
      </w:r>
    </w:p>
    <w:p w14:paraId="46F3760B" w14:textId="77777777" w:rsidR="007C4A4D" w:rsidRPr="007C4A4D" w:rsidRDefault="007C4A4D" w:rsidP="007C4A4D">
      <w:pPr>
        <w:keepNext/>
        <w:spacing w:after="0" w:line="240" w:lineRule="auto"/>
        <w:ind w:left="4586" w:firstLine="454"/>
        <w:jc w:val="center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(podpis osoby/osób upoważnionej/-</w:t>
      </w:r>
      <w:proofErr w:type="spellStart"/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ych</w:t>
      </w:r>
      <w:proofErr w:type="spellEnd"/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</w:t>
      </w:r>
    </w:p>
    <w:p w14:paraId="05045BF7" w14:textId="77777777" w:rsidR="007C4A4D" w:rsidRPr="007C4A4D" w:rsidRDefault="007C4A4D" w:rsidP="007C4A4D">
      <w:pPr>
        <w:keepNext/>
        <w:spacing w:after="0" w:line="240" w:lineRule="auto"/>
        <w:ind w:left="4586"/>
        <w:jc w:val="both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do składania oświadczeń woli w imieniu spółki/klubu sportowego) </w:t>
      </w:r>
    </w:p>
    <w:p w14:paraId="1348CFA6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6B52E0A1" w14:textId="77777777" w:rsidR="007C4A4D" w:rsidRPr="007C4A4D" w:rsidRDefault="007C4A4D" w:rsidP="007C4A4D">
      <w:pPr>
        <w:keepNext/>
        <w:spacing w:before="120" w:after="120" w:line="360" w:lineRule="auto"/>
        <w:ind w:left="5498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65806BB5" w14:textId="77777777" w:rsidR="007C4A4D" w:rsidRPr="007C4A4D" w:rsidRDefault="007C4A4D" w:rsidP="007C4A4D">
      <w:pPr>
        <w:keepNext/>
        <w:spacing w:before="120"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C4A4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*niepotrzebne skreślić</w:t>
      </w:r>
    </w:p>
    <w:p w14:paraId="0AB0FC43" w14:textId="77777777" w:rsidR="007C4A4D" w:rsidRPr="007C4A4D" w:rsidRDefault="007C4A4D" w:rsidP="007C4A4D">
      <w:pPr>
        <w:keepNext/>
        <w:spacing w:before="120" w:after="120" w:line="360" w:lineRule="auto"/>
        <w:rPr>
          <w:rFonts w:ascii="Times New Roman" w:eastAsia="Times New Roman" w:hAnsi="Times New Roman" w:cs="Times New Roman"/>
          <w:szCs w:val="24"/>
          <w:lang w:eastAsia="pl-PL" w:bidi="pl-PL"/>
        </w:rPr>
      </w:pPr>
    </w:p>
    <w:p w14:paraId="42CA5355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66EBB82C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7C055715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73EABE6E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0F988144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68A3D88E" w14:textId="77777777" w:rsidR="007C4A4D" w:rsidRPr="007C4A4D" w:rsidRDefault="007C4A4D" w:rsidP="007C4A4D">
      <w:pPr>
        <w:keepNext/>
        <w:spacing w:before="120" w:after="120" w:line="240" w:lineRule="auto"/>
        <w:ind w:left="550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pl-PL" w:bidi="pl-PL"/>
        </w:rPr>
      </w:pPr>
    </w:p>
    <w:p w14:paraId="70B7AB08" w14:textId="77777777" w:rsidR="00D35E42" w:rsidRDefault="00D35E42"/>
    <w:sectPr w:rsidR="00D35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A4D"/>
    <w:rsid w:val="00723D1C"/>
    <w:rsid w:val="007C4A4D"/>
    <w:rsid w:val="00910DEE"/>
    <w:rsid w:val="00B570F4"/>
    <w:rsid w:val="00BD134A"/>
    <w:rsid w:val="00D35E42"/>
    <w:rsid w:val="00E4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F894B"/>
  <w15:chartTrackingRefBased/>
  <w15:docId w15:val="{4479D31D-EC41-4AB7-AF87-D2C3443AF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Nykiel</dc:creator>
  <cp:keywords/>
  <dc:description/>
  <cp:lastModifiedBy>Marcin Bolbot</cp:lastModifiedBy>
  <cp:revision>4</cp:revision>
  <dcterms:created xsi:type="dcterms:W3CDTF">2025-07-07T07:40:00Z</dcterms:created>
  <dcterms:modified xsi:type="dcterms:W3CDTF">2025-07-08T07:31:00Z</dcterms:modified>
</cp:coreProperties>
</file>