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1DC8F8" w14:textId="77777777" w:rsidR="007353F8" w:rsidRDefault="001B5AEC">
      <w:pPr>
        <w:pStyle w:val="Tekstpodstawowy"/>
        <w:kinsoku w:val="0"/>
        <w:overflowPunct w:val="0"/>
        <w:spacing w:line="20" w:lineRule="exact"/>
        <w:ind w:left="12"/>
        <w:rPr>
          <w:rFonts w:ascii="Times New Roman" w:hAnsi="Times New Roman" w:cs="Times New Roman"/>
          <w:b w:val="0"/>
          <w:bCs w:val="0"/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 wp14:anchorId="267715E1" wp14:editId="418F3294">
                <wp:simplePos x="0" y="0"/>
                <wp:positionH relativeFrom="page">
                  <wp:posOffset>1523365</wp:posOffset>
                </wp:positionH>
                <wp:positionV relativeFrom="page">
                  <wp:posOffset>7467600</wp:posOffset>
                </wp:positionV>
                <wp:extent cx="1501140" cy="12700"/>
                <wp:effectExtent l="0" t="0" r="0" b="0"/>
                <wp:wrapNone/>
                <wp:docPr id="42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1140" cy="12700"/>
                          <a:chOff x="2399" y="11760"/>
                          <a:chExt cx="2364" cy="20"/>
                        </a:xfrm>
                      </wpg:grpSpPr>
                      <wps:wsp>
                        <wps:cNvPr id="43" name="Freeform 6"/>
                        <wps:cNvSpPr>
                          <a:spLocks/>
                        </wps:cNvSpPr>
                        <wps:spPr bwMode="auto">
                          <a:xfrm>
                            <a:off x="2400" y="11761"/>
                            <a:ext cx="2362" cy="20"/>
                          </a:xfrm>
                          <a:custGeom>
                            <a:avLst/>
                            <a:gdLst>
                              <a:gd name="T0" fmla="*/ 0 w 2362"/>
                              <a:gd name="T1" fmla="*/ 0 h 20"/>
                              <a:gd name="T2" fmla="*/ 2361 w 2362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62" h="20">
                                <a:moveTo>
                                  <a:pt x="0" y="0"/>
                                </a:moveTo>
                                <a:lnTo>
                                  <a:pt x="2361" y="0"/>
                                </a:lnTo>
                              </a:path>
                            </a:pathLst>
                          </a:custGeom>
                          <a:noFill/>
                          <a:ln w="15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7"/>
                        <wps:cNvSpPr>
                          <a:spLocks/>
                        </wps:cNvSpPr>
                        <wps:spPr bwMode="auto">
                          <a:xfrm>
                            <a:off x="2399" y="11761"/>
                            <a:ext cx="2364" cy="20"/>
                          </a:xfrm>
                          <a:custGeom>
                            <a:avLst/>
                            <a:gdLst>
                              <a:gd name="T0" fmla="*/ 0 w 2364"/>
                              <a:gd name="T1" fmla="*/ 0 h 20"/>
                              <a:gd name="T2" fmla="*/ 2363 w 236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364" h="20">
                                <a:moveTo>
                                  <a:pt x="0" y="0"/>
                                </a:moveTo>
                                <a:lnTo>
                                  <a:pt x="2363" y="0"/>
                                </a:lnTo>
                              </a:path>
                            </a:pathLst>
                          </a:custGeom>
                          <a:noFill/>
                          <a:ln w="13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EB98D1" id="Group 5" o:spid="_x0000_s1026" style="position:absolute;margin-left:119.95pt;margin-top:588pt;width:118.2pt;height:1pt;z-index:-251665920;mso-position-horizontal-relative:page;mso-position-vertical-relative:page" coordorigin="2399,11760" coordsize="236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" o:allowincell="f">
                <v:shape id="Freeform 6" o:spid="_x0000_s1027" style="position:absolute;left:2400;top:11761;width:2362;height:20;visibility:visible;mso-wrap-style:square;v-text-anchor:top" coordsize="2362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" path="m,l2361,e" filled="f" strokeweight=".04372mm">
                  <v:path arrowok="t" o:connecttype="custom" o:connectlocs="0,0;2361,0" o:connectangles="0,0"/>
                </v:shape>
                <v:shape id="Freeform 7" o:spid="_x0000_s1028" style="position:absolute;left:2399;top:11761;width:2364;height:20;visibility:visible;mso-wrap-style:square;v-text-anchor:top" coordsize="236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" path="m,l2363,e" filled="f" strokeweight=".03739mm">
                  <v:path arrowok="t" o:connecttype="custom" o:connectlocs="0,0;2363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1584" behindDoc="1" locked="0" layoutInCell="0" allowOverlap="1" wp14:anchorId="2D942970" wp14:editId="28068714">
                <wp:simplePos x="0" y="0"/>
                <wp:positionH relativeFrom="page">
                  <wp:posOffset>3379470</wp:posOffset>
                </wp:positionH>
                <wp:positionV relativeFrom="page">
                  <wp:posOffset>7467600</wp:posOffset>
                </wp:positionV>
                <wp:extent cx="1605915" cy="12700"/>
                <wp:effectExtent l="0" t="0" r="0" b="0"/>
                <wp:wrapNone/>
                <wp:docPr id="3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05915" cy="12700"/>
                          <a:chOff x="5322" y="11760"/>
                          <a:chExt cx="2529" cy="20"/>
                        </a:xfrm>
                      </wpg:grpSpPr>
                      <wps:wsp>
                        <wps:cNvPr id="40" name="Freeform 9"/>
                        <wps:cNvSpPr>
                          <a:spLocks/>
                        </wps:cNvSpPr>
                        <wps:spPr bwMode="auto">
                          <a:xfrm>
                            <a:off x="5323" y="11761"/>
                            <a:ext cx="2527" cy="20"/>
                          </a:xfrm>
                          <a:custGeom>
                            <a:avLst/>
                            <a:gdLst>
                              <a:gd name="T0" fmla="*/ 0 w 2527"/>
                              <a:gd name="T1" fmla="*/ 0 h 20"/>
                              <a:gd name="T2" fmla="*/ 2526 w 25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27" h="20">
                                <a:moveTo>
                                  <a:pt x="0" y="0"/>
                                </a:moveTo>
                                <a:lnTo>
                                  <a:pt x="2526" y="0"/>
                                </a:lnTo>
                              </a:path>
                            </a:pathLst>
                          </a:custGeom>
                          <a:noFill/>
                          <a:ln w="15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0"/>
                        <wps:cNvSpPr>
                          <a:spLocks/>
                        </wps:cNvSpPr>
                        <wps:spPr bwMode="auto">
                          <a:xfrm>
                            <a:off x="5322" y="11761"/>
                            <a:ext cx="2529" cy="20"/>
                          </a:xfrm>
                          <a:custGeom>
                            <a:avLst/>
                            <a:gdLst>
                              <a:gd name="T0" fmla="*/ 0 w 2529"/>
                              <a:gd name="T1" fmla="*/ 0 h 20"/>
                              <a:gd name="T2" fmla="*/ 2528 w 252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529" h="20">
                                <a:moveTo>
                                  <a:pt x="0" y="0"/>
                                </a:moveTo>
                                <a:lnTo>
                                  <a:pt x="2528" y="0"/>
                                </a:lnTo>
                              </a:path>
                            </a:pathLst>
                          </a:custGeom>
                          <a:noFill/>
                          <a:ln w="13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964D2F" id="Group 8" o:spid="_x0000_s1026" style="position:absolute;margin-left:266.1pt;margin-top:588pt;width:126.45pt;height:1pt;z-index:-251664896;mso-position-horizontal-relative:page;mso-position-vertical-relative:page" coordorigin="5322,11760" coordsize="252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" o:allowincell="f">
                <v:shape id="Freeform 9" o:spid="_x0000_s1027" style="position:absolute;left:5323;top:11761;width:2527;height:20;visibility:visible;mso-wrap-style:square;v-text-anchor:top" coordsize="25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" path="m,l2526,e" filled="f" strokeweight=".04372mm">
                  <v:path arrowok="t" o:connecttype="custom" o:connectlocs="0,0;2526,0" o:connectangles="0,0"/>
                </v:shape>
                <v:shape id="Freeform 10" o:spid="_x0000_s1028" style="position:absolute;left:5322;top:11761;width:2529;height:20;visibility:visible;mso-wrap-style:square;v-text-anchor:top" coordsize="252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" path="m,l2528,e" filled="f" strokeweight=".03739mm">
                  <v:path arrowok="t" o:connecttype="custom" o:connectlocs="0,0;2528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1" locked="0" layoutInCell="0" allowOverlap="1" wp14:anchorId="1D78D87E" wp14:editId="40162587">
                <wp:simplePos x="0" y="0"/>
                <wp:positionH relativeFrom="page">
                  <wp:posOffset>4770120</wp:posOffset>
                </wp:positionH>
                <wp:positionV relativeFrom="page">
                  <wp:posOffset>5045075</wp:posOffset>
                </wp:positionV>
                <wp:extent cx="1929765" cy="12700"/>
                <wp:effectExtent l="0" t="0" r="0" b="0"/>
                <wp:wrapNone/>
                <wp:docPr id="36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29765" cy="12700"/>
                          <a:chOff x="7512" y="7945"/>
                          <a:chExt cx="3039" cy="20"/>
                        </a:xfrm>
                      </wpg:grpSpPr>
                      <wps:wsp>
                        <wps:cNvPr id="37" name="Freeform 12"/>
                        <wps:cNvSpPr>
                          <a:spLocks/>
                        </wps:cNvSpPr>
                        <wps:spPr bwMode="auto">
                          <a:xfrm>
                            <a:off x="7513" y="7946"/>
                            <a:ext cx="3037" cy="20"/>
                          </a:xfrm>
                          <a:custGeom>
                            <a:avLst/>
                            <a:gdLst>
                              <a:gd name="T0" fmla="*/ 0 w 3037"/>
                              <a:gd name="T1" fmla="*/ 0 h 20"/>
                              <a:gd name="T2" fmla="*/ 3036 w 30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37" h="20">
                                <a:moveTo>
                                  <a:pt x="0" y="0"/>
                                </a:moveTo>
                                <a:lnTo>
                                  <a:pt x="3036" y="0"/>
                                </a:lnTo>
                              </a:path>
                            </a:pathLst>
                          </a:custGeom>
                          <a:noFill/>
                          <a:ln w="15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"/>
                        <wps:cNvSpPr>
                          <a:spLocks/>
                        </wps:cNvSpPr>
                        <wps:spPr bwMode="auto">
                          <a:xfrm>
                            <a:off x="7512" y="7946"/>
                            <a:ext cx="3039" cy="20"/>
                          </a:xfrm>
                          <a:custGeom>
                            <a:avLst/>
                            <a:gdLst>
                              <a:gd name="T0" fmla="*/ 0 w 3039"/>
                              <a:gd name="T1" fmla="*/ 0 h 20"/>
                              <a:gd name="T2" fmla="*/ 3038 w 303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039" h="20">
                                <a:moveTo>
                                  <a:pt x="0" y="0"/>
                                </a:moveTo>
                                <a:lnTo>
                                  <a:pt x="3038" y="0"/>
                                </a:lnTo>
                              </a:path>
                            </a:pathLst>
                          </a:custGeom>
                          <a:noFill/>
                          <a:ln w="13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60F32E" id="Group 11" o:spid="_x0000_s1026" style="position:absolute;margin-left:375.6pt;margin-top:397.25pt;width:151.95pt;height:1pt;z-index:-251663872;mso-position-horizontal-relative:page;mso-position-vertical-relative:page" coordorigin="7512,7945" coordsize="303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" o:allowincell="f">
                <v:shape id="Freeform 12" o:spid="_x0000_s1027" style="position:absolute;left:7513;top:7946;width:3037;height:20;visibility:visible;mso-wrap-style:square;v-text-anchor:top" coordsize="30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" path="m,l3036,e" filled="f" strokeweight=".04372mm">
                  <v:path arrowok="t" o:connecttype="custom" o:connectlocs="0,0;3036,0" o:connectangles="0,0"/>
                </v:shape>
                <v:shape id="Freeform 13" o:spid="_x0000_s1028" style="position:absolute;left:7512;top:7946;width:3039;height:20;visibility:visible;mso-wrap-style:square;v-text-anchor:top" coordsize="30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" path="m,l3038,e" filled="f" strokeweight=".03703mm">
                  <v:path arrowok="t" o:connecttype="custom" o:connectlocs="0,0;3038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 wp14:anchorId="2CAA7806" wp14:editId="22CB38B3">
                <wp:simplePos x="0" y="0"/>
                <wp:positionH relativeFrom="page">
                  <wp:posOffset>4555490</wp:posOffset>
                </wp:positionH>
                <wp:positionV relativeFrom="page">
                  <wp:posOffset>5183505</wp:posOffset>
                </wp:positionV>
                <wp:extent cx="2143760" cy="12700"/>
                <wp:effectExtent l="0" t="0" r="0" b="0"/>
                <wp:wrapNone/>
                <wp:docPr id="3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43760" cy="12700"/>
                          <a:chOff x="7174" y="8163"/>
                          <a:chExt cx="3376" cy="20"/>
                        </a:xfrm>
                      </wpg:grpSpPr>
                      <wps:wsp>
                        <wps:cNvPr id="34" name="Freeform 15"/>
                        <wps:cNvSpPr>
                          <a:spLocks/>
                        </wps:cNvSpPr>
                        <wps:spPr bwMode="auto">
                          <a:xfrm>
                            <a:off x="7175" y="8165"/>
                            <a:ext cx="3374" cy="20"/>
                          </a:xfrm>
                          <a:custGeom>
                            <a:avLst/>
                            <a:gdLst>
                              <a:gd name="T0" fmla="*/ 0 w 3374"/>
                              <a:gd name="T1" fmla="*/ 0 h 20"/>
                              <a:gd name="T2" fmla="*/ 3373 w 3374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74" h="20">
                                <a:moveTo>
                                  <a:pt x="0" y="0"/>
                                </a:moveTo>
                                <a:lnTo>
                                  <a:pt x="3373" y="0"/>
                                </a:lnTo>
                              </a:path>
                            </a:pathLst>
                          </a:custGeom>
                          <a:noFill/>
                          <a:ln w="15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6"/>
                        <wps:cNvSpPr>
                          <a:spLocks/>
                        </wps:cNvSpPr>
                        <wps:spPr bwMode="auto">
                          <a:xfrm>
                            <a:off x="7174" y="8165"/>
                            <a:ext cx="3376" cy="20"/>
                          </a:xfrm>
                          <a:custGeom>
                            <a:avLst/>
                            <a:gdLst>
                              <a:gd name="T0" fmla="*/ 0 w 3376"/>
                              <a:gd name="T1" fmla="*/ 0 h 20"/>
                              <a:gd name="T2" fmla="*/ 3375 w 337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376" h="20">
                                <a:moveTo>
                                  <a:pt x="0" y="0"/>
                                </a:moveTo>
                                <a:lnTo>
                                  <a:pt x="3375" y="0"/>
                                </a:lnTo>
                              </a:path>
                            </a:pathLst>
                          </a:custGeom>
                          <a:noFill/>
                          <a:ln w="13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CFD786" id="Group 14" o:spid="_x0000_s1026" style="position:absolute;margin-left:358.7pt;margin-top:408.15pt;width:168.8pt;height:1pt;z-index:-251662848;mso-position-horizontal-relative:page;mso-position-vertical-relative:page" coordorigin="7174,8163" coordsize="33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" o:allowincell="f">
                <v:shape id="Freeform 15" o:spid="_x0000_s1027" style="position:absolute;left:7175;top:8165;width:3374;height:20;visibility:visible;mso-wrap-style:square;v-text-anchor:top" coordsize="337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" path="m,l3373,e" filled="f" strokeweight=".04372mm">
                  <v:path arrowok="t" o:connecttype="custom" o:connectlocs="0,0;3373,0" o:connectangles="0,0"/>
                </v:shape>
                <v:shape id="Freeform 16" o:spid="_x0000_s1028" style="position:absolute;left:7174;top:8165;width:3376;height:20;visibility:visible;mso-wrap-style:square;v-text-anchor:top" coordsize="33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" path="m,l3375,e" filled="f" strokeweight=".03739mm">
                  <v:path arrowok="t" o:connecttype="custom" o:connectlocs="0,0;3375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1" locked="0" layoutInCell="0" allowOverlap="1" wp14:anchorId="694AFF8B" wp14:editId="7D3A7380">
                <wp:simplePos x="0" y="0"/>
                <wp:positionH relativeFrom="page">
                  <wp:posOffset>2165350</wp:posOffset>
                </wp:positionH>
                <wp:positionV relativeFrom="page">
                  <wp:posOffset>5322570</wp:posOffset>
                </wp:positionV>
                <wp:extent cx="1287145" cy="12700"/>
                <wp:effectExtent l="0" t="0" r="0" b="0"/>
                <wp:wrapNone/>
                <wp:docPr id="30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87145" cy="12700"/>
                          <a:chOff x="3410" y="8382"/>
                          <a:chExt cx="2027" cy="20"/>
                        </a:xfrm>
                      </wpg:grpSpPr>
                      <wps:wsp>
                        <wps:cNvPr id="31" name="Freeform 18"/>
                        <wps:cNvSpPr>
                          <a:spLocks/>
                        </wps:cNvSpPr>
                        <wps:spPr bwMode="auto">
                          <a:xfrm>
                            <a:off x="3411" y="8383"/>
                            <a:ext cx="2025" cy="20"/>
                          </a:xfrm>
                          <a:custGeom>
                            <a:avLst/>
                            <a:gdLst>
                              <a:gd name="T0" fmla="*/ 0 w 2025"/>
                              <a:gd name="T1" fmla="*/ 0 h 20"/>
                              <a:gd name="T2" fmla="*/ 2024 w 202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25" h="20">
                                <a:moveTo>
                                  <a:pt x="0" y="0"/>
                                </a:moveTo>
                                <a:lnTo>
                                  <a:pt x="2024" y="0"/>
                                </a:lnTo>
                              </a:path>
                            </a:pathLst>
                          </a:custGeom>
                          <a:noFill/>
                          <a:ln w="15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"/>
                        <wps:cNvSpPr>
                          <a:spLocks/>
                        </wps:cNvSpPr>
                        <wps:spPr bwMode="auto">
                          <a:xfrm>
                            <a:off x="3410" y="8383"/>
                            <a:ext cx="2027" cy="20"/>
                          </a:xfrm>
                          <a:custGeom>
                            <a:avLst/>
                            <a:gdLst>
                              <a:gd name="T0" fmla="*/ 0 w 2027"/>
                              <a:gd name="T1" fmla="*/ 0 h 20"/>
                              <a:gd name="T2" fmla="*/ 2026 w 202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27" h="20">
                                <a:moveTo>
                                  <a:pt x="0" y="0"/>
                                </a:moveTo>
                                <a:lnTo>
                                  <a:pt x="2026" y="0"/>
                                </a:lnTo>
                              </a:path>
                            </a:pathLst>
                          </a:custGeom>
                          <a:noFill/>
                          <a:ln w="13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8B7408" id="Group 17" o:spid="_x0000_s1026" style="position:absolute;margin-left:170.5pt;margin-top:419.1pt;width:101.35pt;height:1pt;z-index:-251661824;mso-position-horizontal-relative:page;mso-position-vertical-relative:page" coordorigin="3410,8382" coordsize="202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" o:allowincell="f">
                <v:shape id="Freeform 18" o:spid="_x0000_s1027" style="position:absolute;left:3411;top:8383;width:2025;height:20;visibility:visible;mso-wrap-style:square;v-text-anchor:top" coordsize="202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" path="m,l2024,e" filled="f" strokeweight=".04372mm">
                  <v:path arrowok="t" o:connecttype="custom" o:connectlocs="0,0;2024,0" o:connectangles="0,0"/>
                </v:shape>
                <v:shape id="Freeform 19" o:spid="_x0000_s1028" style="position:absolute;left:3410;top:8383;width:2027;height:20;visibility:visible;mso-wrap-style:square;v-text-anchor:top" coordsize="202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" path="m,l2026,e" filled="f" strokeweight=".03739mm">
                  <v:path arrowok="t" o:connecttype="custom" o:connectlocs="0,0;202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 wp14:anchorId="466DE6F1" wp14:editId="014185B2">
                <wp:simplePos x="0" y="0"/>
                <wp:positionH relativeFrom="page">
                  <wp:posOffset>5340985</wp:posOffset>
                </wp:positionH>
                <wp:positionV relativeFrom="page">
                  <wp:posOffset>7467600</wp:posOffset>
                </wp:positionV>
                <wp:extent cx="1358265" cy="12700"/>
                <wp:effectExtent l="0" t="0" r="0" b="0"/>
                <wp:wrapNone/>
                <wp:docPr id="27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8265" cy="12700"/>
                          <a:chOff x="8411" y="11760"/>
                          <a:chExt cx="2139" cy="20"/>
                        </a:xfrm>
                      </wpg:grpSpPr>
                      <wps:wsp>
                        <wps:cNvPr id="28" name="Freeform 21"/>
                        <wps:cNvSpPr>
                          <a:spLocks/>
                        </wps:cNvSpPr>
                        <wps:spPr bwMode="auto">
                          <a:xfrm>
                            <a:off x="8413" y="11761"/>
                            <a:ext cx="2137" cy="20"/>
                          </a:xfrm>
                          <a:custGeom>
                            <a:avLst/>
                            <a:gdLst>
                              <a:gd name="T0" fmla="*/ 0 w 2137"/>
                              <a:gd name="T1" fmla="*/ 0 h 20"/>
                              <a:gd name="T2" fmla="*/ 2136 w 2137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37" h="20">
                                <a:moveTo>
                                  <a:pt x="0" y="0"/>
                                </a:moveTo>
                                <a:lnTo>
                                  <a:pt x="2136" y="0"/>
                                </a:lnTo>
                              </a:path>
                            </a:pathLst>
                          </a:custGeom>
                          <a:noFill/>
                          <a:ln w="157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2"/>
                        <wps:cNvSpPr>
                          <a:spLocks/>
                        </wps:cNvSpPr>
                        <wps:spPr bwMode="auto">
                          <a:xfrm>
                            <a:off x="8411" y="11761"/>
                            <a:ext cx="2139" cy="20"/>
                          </a:xfrm>
                          <a:custGeom>
                            <a:avLst/>
                            <a:gdLst>
                              <a:gd name="T0" fmla="*/ 0 w 2139"/>
                              <a:gd name="T1" fmla="*/ 0 h 20"/>
                              <a:gd name="T2" fmla="*/ 2138 w 213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39" h="20">
                                <a:moveTo>
                                  <a:pt x="0" y="0"/>
                                </a:moveTo>
                                <a:lnTo>
                                  <a:pt x="2138" y="0"/>
                                </a:lnTo>
                              </a:path>
                            </a:pathLst>
                          </a:custGeom>
                          <a:noFill/>
                          <a:ln w="134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4D9DDB" id="Group 20" o:spid="_x0000_s1026" style="position:absolute;margin-left:420.55pt;margin-top:588pt;width:106.95pt;height:1pt;z-index:-251660800;mso-position-horizontal-relative:page;mso-position-vertical-relative:page" coordorigin="8411,11760" coordsize="213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" o:allowincell="f">
                <v:shape id="Freeform 21" o:spid="_x0000_s1027" style="position:absolute;left:8413;top:11761;width:2137;height:20;visibility:visible;mso-wrap-style:square;v-text-anchor:top" coordsize="21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" path="m,l2136,e" filled="f" strokeweight=".04372mm">
                  <v:path arrowok="t" o:connecttype="custom" o:connectlocs="0,0;2136,0" o:connectangles="0,0"/>
                </v:shape>
                <v:shape id="Freeform 22" o:spid="_x0000_s1028" style="position:absolute;left:8411;top:11761;width:2139;height:20;visibility:visible;mso-wrap-style:square;v-text-anchor:top" coordsize="21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" path="m,l2138,e" filled="f" strokeweight=".03739mm">
                  <v:path arrowok="t" o:connecttype="custom" o:connectlocs="0,0;2138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49B29E7B" wp14:editId="6476C3F4">
                <wp:simplePos x="0" y="0"/>
                <wp:positionH relativeFrom="page">
                  <wp:posOffset>4699000</wp:posOffset>
                </wp:positionH>
                <wp:positionV relativeFrom="page">
                  <wp:posOffset>8625205</wp:posOffset>
                </wp:positionV>
                <wp:extent cx="1999615" cy="12700"/>
                <wp:effectExtent l="0" t="0" r="0" b="0"/>
                <wp:wrapNone/>
                <wp:docPr id="26" name="Freeform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99615" cy="12700"/>
                        </a:xfrm>
                        <a:custGeom>
                          <a:avLst/>
                          <a:gdLst>
                            <a:gd name="T0" fmla="*/ 0 w 3149"/>
                            <a:gd name="T1" fmla="*/ 0 h 20"/>
                            <a:gd name="T2" fmla="*/ 3148 w 314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149" h="20">
                              <a:moveTo>
                                <a:pt x="0" y="0"/>
                              </a:moveTo>
                              <a:lnTo>
                                <a:pt x="3148" y="0"/>
                              </a:lnTo>
                            </a:path>
                          </a:pathLst>
                        </a:custGeom>
                        <a:noFill/>
                        <a:ln w="157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49060FEE" id="Freeform 23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70pt,679.15pt,527.4pt,679.15pt" coordsize="314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" o:allowincell="f" filled="f" strokeweight=".04372mm">
                <v:path arrowok="t" o:connecttype="custom" o:connectlocs="0,0;1998980,0" o:connectangles="0,0"/>
                <w10:wrap anchorx="page" anchory="page"/>
              </v:polyline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noProof/>
          <w:sz w:val="2"/>
          <w:szCs w:val="2"/>
        </w:rPr>
        <mc:AlternateContent>
          <mc:Choice Requires="wpg">
            <w:drawing>
              <wp:inline distT="0" distB="0" distL="0" distR="0" wp14:anchorId="3B4842D4" wp14:editId="5E389B07">
                <wp:extent cx="6264275" cy="12700"/>
                <wp:effectExtent l="13970" t="635" r="8255" b="5715"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12700"/>
                          <a:chOff x="0" y="0"/>
                          <a:chExt cx="9865" cy="20"/>
                        </a:xfrm>
                      </wpg:grpSpPr>
                      <wps:wsp>
                        <wps:cNvPr id="25" name="Freeform 25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72E491" id="Group 24" o:spid="_x0000_s1026" style="width:493.25pt;height:1pt;mso-position-horizontal-relative:char;mso-position-vertical-relative:line" coordsize="98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">
                <v:shape id="Freeform 25" o:spid="_x0000_s1027" style="position:absolute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14:paraId="1DB3D73E" w14:textId="77777777" w:rsidR="007353F8" w:rsidRDefault="007353F8">
      <w:pPr>
        <w:pStyle w:val="Tekstpodstawowy"/>
        <w:kinsoku w:val="0"/>
        <w:overflowPunct w:val="0"/>
        <w:spacing w:before="4"/>
        <w:rPr>
          <w:rFonts w:ascii="Times New Roman" w:hAnsi="Times New Roman" w:cs="Times New Roman"/>
          <w:b w:val="0"/>
          <w:bCs w:val="0"/>
          <w:sz w:val="12"/>
          <w:szCs w:val="12"/>
        </w:rPr>
      </w:pPr>
    </w:p>
    <w:p w14:paraId="175536D3" w14:textId="77777777" w:rsidR="007353F8" w:rsidRDefault="007353F8">
      <w:pPr>
        <w:pStyle w:val="Tekstpodstawowy"/>
        <w:kinsoku w:val="0"/>
        <w:overflowPunct w:val="0"/>
        <w:spacing w:before="93"/>
        <w:ind w:right="98"/>
        <w:jc w:val="right"/>
        <w:rPr>
          <w:rFonts w:ascii="Times New Roman" w:hAnsi="Times New Roman" w:cs="Times New Roman"/>
          <w:color w:val="231F20"/>
          <w:sz w:val="18"/>
          <w:szCs w:val="18"/>
        </w:rPr>
      </w:pPr>
      <w:r>
        <w:rPr>
          <w:rFonts w:ascii="Times New Roman" w:hAnsi="Times New Roman" w:cs="Times New Roman"/>
          <w:color w:val="231F20"/>
          <w:sz w:val="18"/>
          <w:szCs w:val="18"/>
        </w:rPr>
        <w:t>Załącznik nr 4</w:t>
      </w:r>
    </w:p>
    <w:p w14:paraId="3B24F333" w14:textId="77777777" w:rsidR="007353F8" w:rsidRDefault="007353F8">
      <w:pPr>
        <w:pStyle w:val="Tekstpodstawowy"/>
        <w:kinsoku w:val="0"/>
        <w:overflowPunct w:val="0"/>
        <w:spacing w:before="1"/>
        <w:rPr>
          <w:rFonts w:ascii="Times New Roman" w:hAnsi="Times New Roman" w:cs="Times New Roman"/>
          <w:sz w:val="14"/>
          <w:szCs w:val="14"/>
        </w:rPr>
      </w:pPr>
    </w:p>
    <w:p w14:paraId="1392CE5C" w14:textId="77777777" w:rsidR="007353F8" w:rsidRDefault="007353F8">
      <w:pPr>
        <w:pStyle w:val="Tekstpodstawowy"/>
        <w:kinsoku w:val="0"/>
        <w:overflowPunct w:val="0"/>
        <w:spacing w:before="92"/>
        <w:ind w:left="2692" w:right="2770"/>
        <w:jc w:val="center"/>
        <w:rPr>
          <w:rFonts w:ascii="Times New Roman" w:hAnsi="Times New Roman" w:cs="Times New Roman"/>
          <w:b w:val="0"/>
          <w:bCs w:val="0"/>
          <w:i/>
          <w:iCs/>
          <w:color w:val="231F20"/>
          <w:sz w:val="20"/>
          <w:szCs w:val="20"/>
        </w:rPr>
      </w:pPr>
      <w:r>
        <w:rPr>
          <w:rFonts w:ascii="Times New Roman" w:hAnsi="Times New Roman" w:cs="Times New Roman"/>
          <w:b w:val="0"/>
          <w:bCs w:val="0"/>
          <w:i/>
          <w:iCs/>
          <w:color w:val="231F20"/>
          <w:sz w:val="20"/>
          <w:szCs w:val="20"/>
        </w:rPr>
        <w:t>WZÓR</w:t>
      </w:r>
    </w:p>
    <w:p w14:paraId="0203694E" w14:textId="77777777" w:rsidR="007353F8" w:rsidRDefault="007353F8">
      <w:pPr>
        <w:pStyle w:val="Tekstpodstawowy"/>
        <w:kinsoku w:val="0"/>
        <w:overflowPunct w:val="0"/>
        <w:spacing w:before="176"/>
        <w:ind w:left="2692" w:right="2783"/>
        <w:jc w:val="center"/>
        <w:rPr>
          <w:w w:val="105"/>
        </w:rPr>
      </w:pPr>
      <w:r>
        <w:rPr>
          <w:w w:val="105"/>
        </w:rPr>
        <w:t>Wniosek o wydanie wypisu lub wyrysu z operatu ewidencyjnego</w:t>
      </w:r>
    </w:p>
    <w:p w14:paraId="57EB8C8F" w14:textId="77777777" w:rsidR="007353F8" w:rsidRDefault="007353F8">
      <w:pPr>
        <w:pStyle w:val="Tekstpodstawowy"/>
        <w:kinsoku w:val="0"/>
        <w:overflowPunct w:val="0"/>
        <w:spacing w:before="3"/>
        <w:rPr>
          <w:sz w:val="6"/>
          <w:szCs w:val="6"/>
        </w:rPr>
      </w:pPr>
    </w:p>
    <w:tbl>
      <w:tblPr>
        <w:tblW w:w="0" w:type="auto"/>
        <w:tblInd w:w="2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"/>
        <w:gridCol w:w="4127"/>
        <w:gridCol w:w="117"/>
        <w:gridCol w:w="333"/>
        <w:gridCol w:w="225"/>
        <w:gridCol w:w="195"/>
        <w:gridCol w:w="450"/>
        <w:gridCol w:w="195"/>
        <w:gridCol w:w="2703"/>
        <w:gridCol w:w="896"/>
      </w:tblGrid>
      <w:tr w:rsidR="007353F8" w14:paraId="306D2EFF" w14:textId="77777777">
        <w:trPr>
          <w:trHeight w:val="213"/>
        </w:trPr>
        <w:tc>
          <w:tcPr>
            <w:tcW w:w="4764" w:type="dxa"/>
            <w:gridSpan w:val="4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027C1EC6" w14:textId="77777777" w:rsidR="007353F8" w:rsidRDefault="007353F8">
            <w:pPr>
              <w:pStyle w:val="TableParagraph"/>
              <w:kinsoku w:val="0"/>
              <w:overflowPunct w:val="0"/>
              <w:spacing w:before="28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 xml:space="preserve">1. </w:t>
            </w:r>
            <w:r w:rsidRPr="007119BF">
              <w:rPr>
                <w:rFonts w:ascii="Arial" w:hAnsi="Arial" w:cs="Arial"/>
                <w:w w:val="105"/>
                <w:sz w:val="18"/>
                <w:szCs w:val="18"/>
              </w:rPr>
              <w:t xml:space="preserve">Imię i nazwisko / </w:t>
            </w:r>
            <w:r w:rsidRPr="007119BF">
              <w:rPr>
                <w:rFonts w:ascii="Arial" w:hAnsi="Arial" w:cs="Arial"/>
                <w:b/>
                <w:w w:val="105"/>
                <w:sz w:val="18"/>
                <w:szCs w:val="18"/>
              </w:rPr>
              <w:t>Nazwa oraz adres wnioskodawcy</w:t>
            </w:r>
          </w:p>
        </w:tc>
        <w:tc>
          <w:tcPr>
            <w:tcW w:w="225" w:type="dxa"/>
            <w:vMerge w:val="restart"/>
            <w:tcBorders>
              <w:top w:val="none" w:sz="6" w:space="0" w:color="auto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6EB54DB8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43" w:type="dxa"/>
            <w:gridSpan w:val="4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3C738A1A" w14:textId="77777777" w:rsidR="007353F8" w:rsidRDefault="007353F8">
            <w:pPr>
              <w:pStyle w:val="TableParagraph"/>
              <w:kinsoku w:val="0"/>
              <w:overflowPunct w:val="0"/>
              <w:spacing w:before="28"/>
              <w:ind w:left="57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2. Data</w:t>
            </w:r>
          </w:p>
        </w:tc>
        <w:tc>
          <w:tcPr>
            <w:tcW w:w="89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DCFF"/>
          </w:tcPr>
          <w:p w14:paraId="3785D466" w14:textId="77777777" w:rsidR="007353F8" w:rsidRDefault="007353F8">
            <w:pPr>
              <w:pStyle w:val="TableParagraph"/>
              <w:kinsoku w:val="0"/>
              <w:overflowPunct w:val="0"/>
              <w:spacing w:before="28"/>
              <w:ind w:left="169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Formularz</w:t>
            </w:r>
          </w:p>
          <w:p w14:paraId="24321570" w14:textId="77777777" w:rsidR="007353F8" w:rsidRDefault="007353F8">
            <w:pPr>
              <w:pStyle w:val="TableParagraph"/>
              <w:kinsoku w:val="0"/>
              <w:overflowPunct w:val="0"/>
              <w:spacing w:before="71" w:line="237" w:lineRule="exact"/>
              <w:ind w:left="184"/>
              <w:rPr>
                <w:rFonts w:ascii="Arial" w:hAnsi="Arial" w:cs="Arial"/>
                <w:b/>
                <w:bCs/>
                <w:sz w:val="21"/>
                <w:szCs w:val="21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21"/>
                <w:szCs w:val="21"/>
              </w:rPr>
              <w:t>EGiB</w:t>
            </w:r>
            <w:proofErr w:type="spellEnd"/>
          </w:p>
        </w:tc>
      </w:tr>
      <w:tr w:rsidR="007353F8" w14:paraId="16764B8D" w14:textId="77777777">
        <w:trPr>
          <w:trHeight w:val="262"/>
        </w:trPr>
        <w:tc>
          <w:tcPr>
            <w:tcW w:w="187" w:type="dxa"/>
            <w:vMerge w:val="restart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67B0C726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7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D4E6D5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19A82DAE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63ED3DCE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3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9009F" w14:textId="77777777" w:rsidR="007353F8" w:rsidRPr="007119BF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6DCFF"/>
          </w:tcPr>
          <w:p w14:paraId="1A49A61C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</w:tr>
      <w:tr w:rsidR="007353F8" w14:paraId="6EFBECB5" w14:textId="77777777">
        <w:trPr>
          <w:trHeight w:val="442"/>
        </w:trPr>
        <w:tc>
          <w:tcPr>
            <w:tcW w:w="1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533D2FB9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57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C9B54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14BFDE87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439" w:type="dxa"/>
            <w:gridSpan w:val="5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1FC8A202" w14:textId="77777777" w:rsidR="007353F8" w:rsidRDefault="007353F8">
            <w:pPr>
              <w:pStyle w:val="TableParagraph"/>
              <w:kinsoku w:val="0"/>
              <w:overflowPunct w:val="0"/>
              <w:spacing w:before="64" w:line="280" w:lineRule="auto"/>
              <w:ind w:left="193" w:right="105" w:hanging="136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3.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Adresat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wniosku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–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nazwa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i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adres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organu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lub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jednostki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organizacyjnej,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która w</w:t>
            </w:r>
            <w:r>
              <w:rPr>
                <w:rFonts w:ascii="Arial" w:hAnsi="Arial" w:cs="Arial"/>
                <w:spacing w:val="-15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imieniu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organu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prowadzi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państwowy</w:t>
            </w:r>
            <w:r>
              <w:rPr>
                <w:rFonts w:ascii="Arial" w:hAnsi="Arial" w:cs="Arial"/>
                <w:spacing w:val="-16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zasób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geodezyjny</w:t>
            </w:r>
            <w:r>
              <w:rPr>
                <w:rFonts w:ascii="Arial" w:hAnsi="Arial" w:cs="Arial"/>
                <w:spacing w:val="-16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i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kartograficzny</w:t>
            </w:r>
          </w:p>
        </w:tc>
      </w:tr>
      <w:tr w:rsidR="007353F8" w14:paraId="385FD4D8" w14:textId="77777777">
        <w:trPr>
          <w:trHeight w:val="262"/>
        </w:trPr>
        <w:tc>
          <w:tcPr>
            <w:tcW w:w="1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51B4CE9E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577" w:type="dxa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676EC6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3B116092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vMerge w:val="restart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24B2952F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2053C" w14:textId="77777777" w:rsidR="007353F8" w:rsidRPr="007119BF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353F8" w14:paraId="31DBD214" w14:textId="77777777">
        <w:trPr>
          <w:trHeight w:val="262"/>
        </w:trPr>
        <w:tc>
          <w:tcPr>
            <w:tcW w:w="4764" w:type="dxa"/>
            <w:gridSpan w:val="4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4F753AA9" w14:textId="77777777" w:rsidR="007353F8" w:rsidRDefault="007353F8">
            <w:pPr>
              <w:pStyle w:val="TableParagraph"/>
              <w:kinsoku w:val="0"/>
              <w:overflowPunct w:val="0"/>
              <w:spacing w:before="66"/>
              <w:ind w:left="58"/>
              <w:rPr>
                <w:rFonts w:ascii="Arial" w:hAnsi="Arial" w:cs="Arial"/>
                <w:sz w:val="12"/>
                <w:szCs w:val="12"/>
                <w:vertAlign w:val="superscript"/>
              </w:rPr>
            </w:pPr>
            <w:r>
              <w:rPr>
                <w:rFonts w:ascii="Arial" w:hAnsi="Arial" w:cs="Arial"/>
                <w:sz w:val="12"/>
                <w:szCs w:val="12"/>
              </w:rPr>
              <w:t>4. PESEL lub REGON wnioskodawcy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1</w:t>
            </w: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5F583737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564B204E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24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233CAF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</w:tr>
      <w:tr w:rsidR="007353F8" w14:paraId="25765E1B" w14:textId="77777777">
        <w:trPr>
          <w:trHeight w:val="262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59170E33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88988F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6751A493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42239A8E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24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ED1CCA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</w:tr>
      <w:tr w:rsidR="007353F8" w14:paraId="50262891" w14:textId="77777777">
        <w:trPr>
          <w:trHeight w:val="198"/>
        </w:trPr>
        <w:tc>
          <w:tcPr>
            <w:tcW w:w="4764" w:type="dxa"/>
            <w:gridSpan w:val="4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4904FADD" w14:textId="77777777" w:rsidR="007353F8" w:rsidRDefault="007353F8">
            <w:pPr>
              <w:pStyle w:val="TableParagraph"/>
              <w:kinsoku w:val="0"/>
              <w:overflowPunct w:val="0"/>
              <w:spacing w:before="22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5. Dane kontaktowe wnioskodawcy (nr telefonu / adres poczty elektronicznej)*</w:t>
            </w: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5F18CDF2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55A198B3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24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6BF86C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</w:tr>
      <w:tr w:rsidR="007353F8" w14:paraId="26CEAA3E" w14:textId="77777777">
        <w:trPr>
          <w:trHeight w:val="223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62EF1AA4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DDE8DD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213B0D40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439" w:type="dxa"/>
            <w:gridSpan w:val="5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7178151B" w14:textId="77777777" w:rsidR="007353F8" w:rsidRDefault="007353F8">
            <w:pPr>
              <w:pStyle w:val="TableParagraph"/>
              <w:kinsoku w:val="0"/>
              <w:overflowPunct w:val="0"/>
              <w:spacing w:before="34"/>
              <w:ind w:left="57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7. Oznaczenie kancelaryjne wniosku nadane przez adresata wniosku</w:t>
            </w:r>
          </w:p>
        </w:tc>
      </w:tr>
      <w:tr w:rsidR="007353F8" w14:paraId="6FF01DB5" w14:textId="77777777">
        <w:trPr>
          <w:trHeight w:val="223"/>
        </w:trPr>
        <w:tc>
          <w:tcPr>
            <w:tcW w:w="4764" w:type="dxa"/>
            <w:gridSpan w:val="4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6165C2B2" w14:textId="77777777" w:rsidR="007353F8" w:rsidRDefault="007353F8">
            <w:pPr>
              <w:pStyle w:val="TableParagraph"/>
              <w:kinsoku w:val="0"/>
              <w:overflowPunct w:val="0"/>
              <w:spacing w:before="34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6. Oznaczenie wniosku nadane przez wnioskodawcę*</w:t>
            </w: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17EB0D05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vMerge w:val="restart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2F5F30F0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71E542E6" w14:textId="77777777" w:rsidR="007353F8" w:rsidRDefault="007353F8">
            <w:pPr>
              <w:pStyle w:val="TableParagraph"/>
              <w:kinsoku w:val="0"/>
              <w:overflowPunct w:val="0"/>
              <w:rPr>
                <w:b/>
                <w:bCs/>
                <w:sz w:val="14"/>
                <w:szCs w:val="14"/>
              </w:rPr>
            </w:pPr>
          </w:p>
          <w:p w14:paraId="034457FC" w14:textId="77777777" w:rsidR="007353F8" w:rsidRDefault="007353F8">
            <w:pPr>
              <w:pStyle w:val="TableParagraph"/>
              <w:kinsoku w:val="0"/>
              <w:overflowPunct w:val="0"/>
              <w:spacing w:line="133" w:lineRule="exact"/>
              <w:ind w:left="1285"/>
              <w:rPr>
                <w:rFonts w:ascii="Arial" w:hAnsi="Arial" w:cs="Arial"/>
                <w:color w:val="BEBEBE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color w:val="BEBEBE"/>
                <w:w w:val="105"/>
                <w:sz w:val="12"/>
                <w:szCs w:val="12"/>
              </w:rPr>
              <w:t>Pole wypełnia adresat wniosku</w:t>
            </w:r>
          </w:p>
        </w:tc>
      </w:tr>
      <w:tr w:rsidR="007353F8" w14:paraId="482FE094" w14:textId="77777777">
        <w:trPr>
          <w:trHeight w:val="223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69B0ADAD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5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03BF9B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225" w:type="dxa"/>
            <w:vMerge/>
            <w:tcBorders>
              <w:top w:val="nil"/>
              <w:left w:val="single" w:sz="8" w:space="0" w:color="000000"/>
              <w:bottom w:val="none" w:sz="6" w:space="0" w:color="auto"/>
              <w:right w:val="single" w:sz="8" w:space="0" w:color="000000"/>
            </w:tcBorders>
          </w:tcPr>
          <w:p w14:paraId="3CDA7D84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195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250E137C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244" w:type="dxa"/>
            <w:gridSpan w:val="4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1CC"/>
          </w:tcPr>
          <w:p w14:paraId="280E506B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</w:tr>
      <w:tr w:rsidR="007353F8" w14:paraId="4EE4623B" w14:textId="77777777">
        <w:trPr>
          <w:trHeight w:val="81"/>
        </w:trPr>
        <w:tc>
          <w:tcPr>
            <w:tcW w:w="9428" w:type="dxa"/>
            <w:gridSpan w:val="10"/>
            <w:tcBorders>
              <w:top w:val="none" w:sz="6" w:space="0" w:color="auto"/>
              <w:left w:val="none" w:sz="6" w:space="0" w:color="auto"/>
              <w:bottom w:val="single" w:sz="8" w:space="0" w:color="000000"/>
              <w:right w:val="none" w:sz="6" w:space="0" w:color="auto"/>
            </w:tcBorders>
          </w:tcPr>
          <w:p w14:paraId="6FC76115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353F8" w14:paraId="57D7F7DB" w14:textId="77777777">
        <w:trPr>
          <w:trHeight w:val="211"/>
        </w:trPr>
        <w:tc>
          <w:tcPr>
            <w:tcW w:w="9428" w:type="dxa"/>
            <w:gridSpan w:val="10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2A995829" w14:textId="77777777" w:rsidR="007353F8" w:rsidRDefault="007353F8">
            <w:pPr>
              <w:pStyle w:val="TableParagraph"/>
              <w:kinsoku w:val="0"/>
              <w:overflowPunct w:val="0"/>
              <w:spacing w:before="28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8. Przedmiot wniosku</w:t>
            </w:r>
          </w:p>
        </w:tc>
      </w:tr>
      <w:tr w:rsidR="007353F8" w14:paraId="2464943A" w14:textId="77777777">
        <w:trPr>
          <w:trHeight w:val="1535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134C7A08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80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F246D7" w14:textId="77777777" w:rsidR="007353F8" w:rsidRPr="007119BF" w:rsidRDefault="007353F8">
            <w:pPr>
              <w:pStyle w:val="TableParagraph"/>
              <w:numPr>
                <w:ilvl w:val="0"/>
                <w:numId w:val="8"/>
              </w:numPr>
              <w:tabs>
                <w:tab w:val="left" w:pos="557"/>
              </w:tabs>
              <w:kinsoku w:val="0"/>
              <w:overflowPunct w:val="0"/>
              <w:spacing w:line="221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rejestru</w:t>
            </w:r>
            <w:r w:rsidRPr="007119BF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gruntów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2</w:t>
            </w:r>
          </w:p>
          <w:p w14:paraId="2494A051" w14:textId="77777777" w:rsidR="007353F8" w:rsidRPr="007119BF" w:rsidRDefault="007353F8">
            <w:pPr>
              <w:pStyle w:val="TableParagraph"/>
              <w:numPr>
                <w:ilvl w:val="0"/>
                <w:numId w:val="8"/>
              </w:numPr>
              <w:tabs>
                <w:tab w:val="left" w:pos="557"/>
              </w:tabs>
              <w:kinsoku w:val="0"/>
              <w:overflowPunct w:val="0"/>
              <w:spacing w:line="228" w:lineRule="exact"/>
              <w:ind w:hanging="286"/>
              <w:rPr>
                <w:rFonts w:ascii="Arial" w:hAnsi="Arial" w:cs="Arial"/>
                <w:position w:val="2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2"/>
                <w:sz w:val="16"/>
                <w:szCs w:val="16"/>
              </w:rPr>
              <w:t>Wypis z rejestru gruntów</w:t>
            </w:r>
            <w:r w:rsidRPr="007119BF">
              <w:rPr>
                <w:rFonts w:ascii="Arial" w:hAnsi="Arial" w:cs="Arial"/>
                <w:position w:val="2"/>
                <w:sz w:val="16"/>
                <w:szCs w:val="16"/>
                <w:vertAlign w:val="superscript"/>
              </w:rPr>
              <w:t>2</w:t>
            </w:r>
            <w:r w:rsidRPr="007119BF">
              <w:rPr>
                <w:rFonts w:ascii="Arial" w:hAnsi="Arial" w:cs="Arial"/>
                <w:position w:val="2"/>
                <w:sz w:val="16"/>
                <w:szCs w:val="16"/>
              </w:rPr>
              <w:t xml:space="preserve"> oraz </w:t>
            </w:r>
            <w:proofErr w:type="spellStart"/>
            <w:r w:rsidRPr="007119BF">
              <w:rPr>
                <w:rFonts w:ascii="Arial" w:hAnsi="Arial" w:cs="Arial"/>
                <w:position w:val="2"/>
                <w:sz w:val="16"/>
                <w:szCs w:val="16"/>
              </w:rPr>
              <w:t>wyrys</w:t>
            </w:r>
            <w:proofErr w:type="spellEnd"/>
            <w:r w:rsidRPr="007119BF">
              <w:rPr>
                <w:rFonts w:ascii="Arial" w:hAnsi="Arial" w:cs="Arial"/>
                <w:position w:val="2"/>
                <w:sz w:val="16"/>
                <w:szCs w:val="16"/>
              </w:rPr>
              <w:t xml:space="preserve"> z mapy</w:t>
            </w:r>
            <w:r w:rsidRPr="007119BF">
              <w:rPr>
                <w:rFonts w:ascii="Arial" w:hAnsi="Arial" w:cs="Arial"/>
                <w:spacing w:val="13"/>
                <w:position w:val="2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2"/>
                <w:sz w:val="16"/>
                <w:szCs w:val="16"/>
              </w:rPr>
              <w:t>ewidencyjnej</w:t>
            </w:r>
            <w:r w:rsidRPr="007119BF">
              <w:rPr>
                <w:rFonts w:ascii="Arial" w:hAnsi="Arial" w:cs="Arial"/>
                <w:position w:val="2"/>
                <w:sz w:val="16"/>
                <w:szCs w:val="16"/>
                <w:vertAlign w:val="superscript"/>
              </w:rPr>
              <w:t>3</w:t>
            </w:r>
          </w:p>
          <w:p w14:paraId="74D700CA" w14:textId="77777777" w:rsidR="007353F8" w:rsidRPr="007119BF" w:rsidRDefault="007353F8">
            <w:pPr>
              <w:pStyle w:val="TableParagraph"/>
              <w:numPr>
                <w:ilvl w:val="0"/>
                <w:numId w:val="8"/>
              </w:numPr>
              <w:tabs>
                <w:tab w:val="left" w:pos="557"/>
              </w:tabs>
              <w:kinsoku w:val="0"/>
              <w:overflowPunct w:val="0"/>
              <w:spacing w:line="222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proofErr w:type="spellStart"/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Wyrys</w:t>
            </w:r>
            <w:proofErr w:type="spellEnd"/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 xml:space="preserve"> z mapy</w:t>
            </w:r>
            <w:r w:rsidRPr="007119BF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ewidencyjnej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3</w:t>
            </w:r>
          </w:p>
          <w:p w14:paraId="77463C84" w14:textId="77777777" w:rsidR="007353F8" w:rsidRPr="007119BF" w:rsidRDefault="007353F8">
            <w:pPr>
              <w:pStyle w:val="TableParagraph"/>
              <w:numPr>
                <w:ilvl w:val="0"/>
                <w:numId w:val="8"/>
              </w:numPr>
              <w:tabs>
                <w:tab w:val="left" w:pos="557"/>
              </w:tabs>
              <w:kinsoku w:val="0"/>
              <w:overflowPunct w:val="0"/>
              <w:spacing w:line="217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Uproszczony wypis z rejestru</w:t>
            </w:r>
            <w:r w:rsidRPr="007119BF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gruntów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4</w:t>
            </w:r>
          </w:p>
          <w:p w14:paraId="5C8C8CF6" w14:textId="77777777" w:rsidR="007353F8" w:rsidRDefault="007353F8">
            <w:pPr>
              <w:pStyle w:val="TableParagraph"/>
              <w:numPr>
                <w:ilvl w:val="0"/>
                <w:numId w:val="8"/>
              </w:numPr>
              <w:tabs>
                <w:tab w:val="left" w:pos="557"/>
              </w:tabs>
              <w:kinsoku w:val="0"/>
              <w:overflowPunct w:val="0"/>
              <w:spacing w:line="224" w:lineRule="exact"/>
              <w:ind w:hanging="286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7119BF">
              <w:rPr>
                <w:rFonts w:ascii="Arial" w:hAnsi="Arial" w:cs="Arial"/>
                <w:sz w:val="16"/>
                <w:szCs w:val="16"/>
              </w:rPr>
              <w:t>Wypis z rejestru gruntów bez danych</w:t>
            </w:r>
            <w:r w:rsidRPr="007119BF">
              <w:rPr>
                <w:rFonts w:ascii="Arial" w:hAnsi="Arial" w:cs="Arial"/>
                <w:spacing w:val="3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sz w:val="16"/>
                <w:szCs w:val="16"/>
              </w:rPr>
              <w:t>osobowych</w:t>
            </w:r>
            <w:r w:rsidRPr="007119BF">
              <w:rPr>
                <w:rFonts w:ascii="Arial" w:hAnsi="Arial" w:cs="Arial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44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08A0B2" w14:textId="77777777" w:rsidR="007353F8" w:rsidRPr="007119BF" w:rsidRDefault="007353F8">
            <w:pPr>
              <w:pStyle w:val="TableParagraph"/>
              <w:numPr>
                <w:ilvl w:val="0"/>
                <w:numId w:val="7"/>
              </w:numPr>
              <w:tabs>
                <w:tab w:val="left" w:pos="561"/>
              </w:tabs>
              <w:kinsoku w:val="0"/>
              <w:overflowPunct w:val="0"/>
              <w:spacing w:line="221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kartoteki</w:t>
            </w:r>
            <w:r w:rsidRPr="007119BF">
              <w:rPr>
                <w:rFonts w:ascii="Arial" w:hAnsi="Arial" w:cs="Arial"/>
                <w:spacing w:val="3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budynków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6</w:t>
            </w:r>
          </w:p>
          <w:p w14:paraId="410992A6" w14:textId="77777777" w:rsidR="007353F8" w:rsidRPr="007119BF" w:rsidRDefault="007353F8">
            <w:pPr>
              <w:pStyle w:val="TableParagraph"/>
              <w:numPr>
                <w:ilvl w:val="0"/>
                <w:numId w:val="7"/>
              </w:numPr>
              <w:tabs>
                <w:tab w:val="left" w:pos="561"/>
              </w:tabs>
              <w:kinsoku w:val="0"/>
              <w:overflowPunct w:val="0"/>
              <w:spacing w:line="228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kartoteki</w:t>
            </w:r>
            <w:r w:rsidRPr="007119BF">
              <w:rPr>
                <w:rFonts w:ascii="Arial" w:hAnsi="Arial" w:cs="Arial"/>
                <w:spacing w:val="3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lokali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7</w:t>
            </w:r>
          </w:p>
          <w:p w14:paraId="274BB6CF" w14:textId="77777777" w:rsidR="007353F8" w:rsidRPr="007119BF" w:rsidRDefault="007353F8">
            <w:pPr>
              <w:pStyle w:val="TableParagraph"/>
              <w:numPr>
                <w:ilvl w:val="0"/>
                <w:numId w:val="7"/>
              </w:numPr>
              <w:tabs>
                <w:tab w:val="left" w:pos="561"/>
              </w:tabs>
              <w:kinsoku w:val="0"/>
              <w:overflowPunct w:val="0"/>
              <w:spacing w:line="222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rejestru</w:t>
            </w:r>
            <w:r w:rsidRPr="007119BF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budynków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8</w:t>
            </w:r>
          </w:p>
          <w:p w14:paraId="1EB0E823" w14:textId="77777777" w:rsidR="007353F8" w:rsidRPr="007119BF" w:rsidRDefault="007353F8">
            <w:pPr>
              <w:pStyle w:val="TableParagraph"/>
              <w:numPr>
                <w:ilvl w:val="0"/>
                <w:numId w:val="7"/>
              </w:numPr>
              <w:tabs>
                <w:tab w:val="left" w:pos="561"/>
              </w:tabs>
              <w:kinsoku w:val="0"/>
              <w:overflowPunct w:val="0"/>
              <w:spacing w:line="218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rejestru</w:t>
            </w:r>
            <w:r w:rsidRPr="007119BF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lokali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9</w:t>
            </w:r>
          </w:p>
          <w:p w14:paraId="03C63E64" w14:textId="77777777" w:rsidR="007353F8" w:rsidRPr="007119BF" w:rsidRDefault="007353F8">
            <w:pPr>
              <w:pStyle w:val="TableParagraph"/>
              <w:numPr>
                <w:ilvl w:val="0"/>
                <w:numId w:val="7"/>
              </w:numPr>
              <w:tabs>
                <w:tab w:val="left" w:pos="561"/>
              </w:tabs>
              <w:kinsoku w:val="0"/>
              <w:overflowPunct w:val="0"/>
              <w:spacing w:line="218" w:lineRule="exact"/>
              <w:ind w:hanging="286"/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wykazu działek</w:t>
            </w:r>
            <w:r w:rsidRPr="007119BF">
              <w:rPr>
                <w:rFonts w:ascii="Arial" w:hAnsi="Arial" w:cs="Arial"/>
                <w:spacing w:val="5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ewidencyjnych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10</w:t>
            </w:r>
          </w:p>
          <w:p w14:paraId="6754343A" w14:textId="77777777" w:rsidR="007353F8" w:rsidRDefault="007353F8">
            <w:pPr>
              <w:pStyle w:val="TableParagraph"/>
              <w:numPr>
                <w:ilvl w:val="0"/>
                <w:numId w:val="7"/>
              </w:numPr>
              <w:tabs>
                <w:tab w:val="left" w:pos="561"/>
              </w:tabs>
              <w:kinsoku w:val="0"/>
              <w:overflowPunct w:val="0"/>
              <w:spacing w:line="226" w:lineRule="exact"/>
              <w:ind w:hanging="286"/>
              <w:rPr>
                <w:rFonts w:ascii="Arial" w:hAnsi="Arial" w:cs="Arial"/>
                <w:position w:val="1"/>
                <w:sz w:val="14"/>
                <w:szCs w:val="14"/>
                <w:vertAlign w:val="superscript"/>
              </w:rPr>
            </w:pP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Wypis z wykazu</w:t>
            </w:r>
            <w:r w:rsidRPr="007119BF">
              <w:rPr>
                <w:rFonts w:ascii="Arial" w:hAnsi="Arial" w:cs="Arial"/>
                <w:spacing w:val="2"/>
                <w:position w:val="1"/>
                <w:sz w:val="16"/>
                <w:szCs w:val="16"/>
              </w:rPr>
              <w:t xml:space="preserve"> 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</w:rPr>
              <w:t>podmiotów</w:t>
            </w:r>
            <w:r w:rsidRPr="007119BF">
              <w:rPr>
                <w:rFonts w:ascii="Arial" w:hAnsi="Arial" w:cs="Arial"/>
                <w:position w:val="1"/>
                <w:sz w:val="16"/>
                <w:szCs w:val="16"/>
                <w:vertAlign w:val="superscript"/>
              </w:rPr>
              <w:t>11</w:t>
            </w:r>
          </w:p>
        </w:tc>
      </w:tr>
      <w:tr w:rsidR="007353F8" w14:paraId="6062A45D" w14:textId="77777777">
        <w:trPr>
          <w:trHeight w:val="198"/>
        </w:trPr>
        <w:tc>
          <w:tcPr>
            <w:tcW w:w="9428" w:type="dxa"/>
            <w:gridSpan w:val="10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419731EA" w14:textId="77777777" w:rsidR="007353F8" w:rsidRDefault="007353F8">
            <w:pPr>
              <w:pStyle w:val="TableParagraph"/>
              <w:kinsoku w:val="0"/>
              <w:overflowPunct w:val="0"/>
              <w:spacing w:before="21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9. Dane identyfikujące nieruchomość, której dotyczy wniosek</w:t>
            </w:r>
          </w:p>
        </w:tc>
      </w:tr>
      <w:tr w:rsidR="007353F8" w14:paraId="07AF2589" w14:textId="77777777" w:rsidTr="007119BF">
        <w:trPr>
          <w:trHeight w:val="1120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43487321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58FAE" w14:textId="77777777" w:rsidR="007353F8" w:rsidRPr="0016541E" w:rsidRDefault="007353F8">
            <w:pPr>
              <w:pStyle w:val="TableParagraph"/>
              <w:kinsoku w:val="0"/>
              <w:overflowPunct w:val="0"/>
              <w:spacing w:before="81" w:after="17"/>
              <w:ind w:left="93"/>
              <w:rPr>
                <w:rFonts w:ascii="Arial" w:hAnsi="Arial" w:cs="Arial"/>
                <w:sz w:val="14"/>
                <w:szCs w:val="14"/>
              </w:rPr>
            </w:pPr>
            <w:r w:rsidRPr="0016541E">
              <w:rPr>
                <w:rFonts w:ascii="Arial" w:hAnsi="Arial" w:cs="Arial"/>
                <w:sz w:val="14"/>
                <w:szCs w:val="14"/>
              </w:rPr>
              <w:t>powiat:</w:t>
            </w:r>
          </w:p>
          <w:p w14:paraId="3215E61F" w14:textId="77777777" w:rsidR="007353F8" w:rsidRPr="0016541E" w:rsidRDefault="001B5AEC">
            <w:pPr>
              <w:pStyle w:val="TableParagraph"/>
              <w:kinsoku w:val="0"/>
              <w:overflowPunct w:val="0"/>
              <w:spacing w:line="20" w:lineRule="exact"/>
              <w:ind w:left="637"/>
              <w:rPr>
                <w:sz w:val="14"/>
                <w:szCs w:val="14"/>
              </w:rPr>
            </w:pPr>
            <w:r w:rsidRPr="0016541E">
              <w:rPr>
                <w:noProof/>
                <w:sz w:val="14"/>
                <w:szCs w:val="14"/>
              </w:rPr>
              <mc:AlternateContent>
                <mc:Choice Requires="wpg">
                  <w:drawing>
                    <wp:inline distT="0" distB="0" distL="0" distR="0" wp14:anchorId="3CA0377B" wp14:editId="697D3EA6">
                      <wp:extent cx="2143760" cy="12700"/>
                      <wp:effectExtent l="8890" t="6985" r="9525" b="0"/>
                      <wp:docPr id="21" name="Grou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3760" cy="12700"/>
                                <a:chOff x="0" y="0"/>
                                <a:chExt cx="3376" cy="20"/>
                              </a:xfrm>
                            </wpg:grpSpPr>
                            <wps:wsp>
                              <wps:cNvPr id="22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" y="1"/>
                                  <a:ext cx="3374" cy="20"/>
                                </a:xfrm>
                                <a:custGeom>
                                  <a:avLst/>
                                  <a:gdLst>
                                    <a:gd name="T0" fmla="*/ 0 w 3374"/>
                                    <a:gd name="T1" fmla="*/ 0 h 20"/>
                                    <a:gd name="T2" fmla="*/ 3373 w 3374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74" h="20">
                                      <a:moveTo>
                                        <a:pt x="0" y="0"/>
                                      </a:moveTo>
                                      <a:lnTo>
                                        <a:pt x="33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"/>
                                  <a:ext cx="3376" cy="20"/>
                                </a:xfrm>
                                <a:custGeom>
                                  <a:avLst/>
                                  <a:gdLst>
                                    <a:gd name="T0" fmla="*/ 0 w 3376"/>
                                    <a:gd name="T1" fmla="*/ 0 h 20"/>
                                    <a:gd name="T2" fmla="*/ 3375 w 3376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76" h="20">
                                      <a:moveTo>
                                        <a:pt x="0" y="0"/>
                                      </a:moveTo>
                                      <a:lnTo>
                                        <a:pt x="337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11078C" id="Group 29" o:spid="_x0000_s1026" style="width:168.8pt;height:1pt;mso-position-horizontal-relative:char;mso-position-vertical-relative:line" coordsize="33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">
                      <v:shape id="Freeform 30" o:spid="_x0000_s1027" style="position:absolute;left:1;top:1;width:3374;height:20;visibility:visible;mso-wrap-style:square;v-text-anchor:top" coordsize="337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" path="m,l3373,e" filled="f" strokeweight=".04372mm">
                        <v:path arrowok="t" o:connecttype="custom" o:connectlocs="0,0;3373,0" o:connectangles="0,0"/>
                      </v:shape>
                      <v:shape id="Freeform 31" o:spid="_x0000_s1028" style="position:absolute;top:1;width:3376;height:20;visibility:visible;mso-wrap-style:square;v-text-anchor:top" coordsize="33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" path="m,l3375,e" filled="f" strokeweight=".03739mm">
                        <v:path arrowok="t" o:connecttype="custom" o:connectlocs="0,0;3375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0D29F9EC" w14:textId="77777777" w:rsidR="007353F8" w:rsidRPr="0016541E" w:rsidRDefault="007353F8">
            <w:pPr>
              <w:pStyle w:val="TableParagraph"/>
              <w:kinsoku w:val="0"/>
              <w:overflowPunct w:val="0"/>
              <w:spacing w:before="8" w:after="30"/>
              <w:ind w:left="93"/>
              <w:rPr>
                <w:rFonts w:ascii="Arial" w:hAnsi="Arial" w:cs="Arial"/>
                <w:sz w:val="14"/>
                <w:szCs w:val="14"/>
              </w:rPr>
            </w:pPr>
            <w:r w:rsidRPr="0016541E">
              <w:rPr>
                <w:rFonts w:ascii="Arial" w:hAnsi="Arial" w:cs="Arial"/>
                <w:sz w:val="14"/>
                <w:szCs w:val="14"/>
              </w:rPr>
              <w:t>gmina:</w:t>
            </w:r>
          </w:p>
          <w:p w14:paraId="1E65913A" w14:textId="77777777" w:rsidR="007353F8" w:rsidRPr="0016541E" w:rsidRDefault="001B5AEC">
            <w:pPr>
              <w:pStyle w:val="TableParagraph"/>
              <w:kinsoku w:val="0"/>
              <w:overflowPunct w:val="0"/>
              <w:spacing w:line="20" w:lineRule="exact"/>
              <w:ind w:left="637"/>
              <w:rPr>
                <w:sz w:val="14"/>
                <w:szCs w:val="14"/>
              </w:rPr>
            </w:pPr>
            <w:r w:rsidRPr="0016541E">
              <w:rPr>
                <w:noProof/>
                <w:sz w:val="14"/>
                <w:szCs w:val="14"/>
              </w:rPr>
              <mc:AlternateContent>
                <mc:Choice Requires="wpg">
                  <w:drawing>
                    <wp:inline distT="0" distB="0" distL="0" distR="0" wp14:anchorId="04D965C3" wp14:editId="23219C32">
                      <wp:extent cx="2143760" cy="12700"/>
                      <wp:effectExtent l="8890" t="12700" r="9525" b="0"/>
                      <wp:docPr id="18" name="Group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3760" cy="12700"/>
                                <a:chOff x="0" y="0"/>
                                <a:chExt cx="3376" cy="20"/>
                              </a:xfrm>
                            </wpg:grpSpPr>
                            <wps:wsp>
                              <wps:cNvPr id="19" name="Freeform 3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" y="1"/>
                                  <a:ext cx="3374" cy="20"/>
                                </a:xfrm>
                                <a:custGeom>
                                  <a:avLst/>
                                  <a:gdLst>
                                    <a:gd name="T0" fmla="*/ 0 w 3374"/>
                                    <a:gd name="T1" fmla="*/ 0 h 20"/>
                                    <a:gd name="T2" fmla="*/ 3373 w 3374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74" h="20">
                                      <a:moveTo>
                                        <a:pt x="0" y="0"/>
                                      </a:moveTo>
                                      <a:lnTo>
                                        <a:pt x="33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"/>
                                  <a:ext cx="3376" cy="20"/>
                                </a:xfrm>
                                <a:custGeom>
                                  <a:avLst/>
                                  <a:gdLst>
                                    <a:gd name="T0" fmla="*/ 0 w 3376"/>
                                    <a:gd name="T1" fmla="*/ 0 h 20"/>
                                    <a:gd name="T2" fmla="*/ 3375 w 3376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76" h="20">
                                      <a:moveTo>
                                        <a:pt x="0" y="0"/>
                                      </a:moveTo>
                                      <a:lnTo>
                                        <a:pt x="337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33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A5E23D9" id="Group 35" o:spid="_x0000_s1026" style="width:168.8pt;height:1pt;mso-position-horizontal-relative:char;mso-position-vertical-relative:line" coordsize="33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">
                      <v:shape id="Freeform 36" o:spid="_x0000_s1027" style="position:absolute;left:1;top:1;width:3374;height:20;visibility:visible;mso-wrap-style:square;v-text-anchor:top" coordsize="337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" path="m,l3373,e" filled="f" strokeweight=".04372mm">
                        <v:path arrowok="t" o:connecttype="custom" o:connectlocs="0,0;3373,0" o:connectangles="0,0"/>
                      </v:shape>
                      <v:shape id="Freeform 37" o:spid="_x0000_s1028" style="position:absolute;top:1;width:3376;height:20;visibility:visible;mso-wrap-style:square;v-text-anchor:top" coordsize="33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" path="m,l3375,e" filled="f" strokeweight=".03703mm">
                        <v:path arrowok="t" o:connecttype="custom" o:connectlocs="0,0;3375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39812447" w14:textId="77777777" w:rsidR="007353F8" w:rsidRPr="0016541E" w:rsidRDefault="007353F8">
            <w:pPr>
              <w:pStyle w:val="TableParagraph"/>
              <w:kinsoku w:val="0"/>
              <w:overflowPunct w:val="0"/>
              <w:spacing w:before="8" w:after="29"/>
              <w:ind w:left="93"/>
              <w:rPr>
                <w:rFonts w:ascii="Arial" w:hAnsi="Arial" w:cs="Arial"/>
                <w:sz w:val="14"/>
                <w:szCs w:val="14"/>
              </w:rPr>
            </w:pPr>
            <w:r w:rsidRPr="0016541E">
              <w:rPr>
                <w:rFonts w:ascii="Arial" w:hAnsi="Arial" w:cs="Arial"/>
                <w:sz w:val="14"/>
                <w:szCs w:val="14"/>
              </w:rPr>
              <w:t>obręb ewidencyjny:</w:t>
            </w:r>
          </w:p>
          <w:p w14:paraId="2A599934" w14:textId="77777777" w:rsidR="007353F8" w:rsidRPr="0016541E" w:rsidRDefault="001B5AEC">
            <w:pPr>
              <w:pStyle w:val="TableParagraph"/>
              <w:kinsoku w:val="0"/>
              <w:overflowPunct w:val="0"/>
              <w:spacing w:line="20" w:lineRule="exact"/>
              <w:ind w:left="1424"/>
              <w:rPr>
                <w:sz w:val="14"/>
                <w:szCs w:val="14"/>
              </w:rPr>
            </w:pPr>
            <w:r w:rsidRPr="0016541E">
              <w:rPr>
                <w:noProof/>
                <w:sz w:val="14"/>
                <w:szCs w:val="14"/>
              </w:rPr>
              <mc:AlternateContent>
                <mc:Choice Requires="wpg">
                  <w:drawing>
                    <wp:inline distT="0" distB="0" distL="0" distR="0" wp14:anchorId="5B71E009" wp14:editId="3AACAA1D">
                      <wp:extent cx="1644015" cy="12700"/>
                      <wp:effectExtent l="13335" t="8255" r="9525" b="0"/>
                      <wp:docPr id="15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644015" cy="12700"/>
                                <a:chOff x="0" y="0"/>
                                <a:chExt cx="2589" cy="20"/>
                              </a:xfrm>
                            </wpg:grpSpPr>
                            <wps:wsp>
                              <wps:cNvPr id="16" name="Freeform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" y="1"/>
                                  <a:ext cx="2587" cy="20"/>
                                </a:xfrm>
                                <a:custGeom>
                                  <a:avLst/>
                                  <a:gdLst>
                                    <a:gd name="T0" fmla="*/ 0 w 2587"/>
                                    <a:gd name="T1" fmla="*/ 0 h 20"/>
                                    <a:gd name="T2" fmla="*/ 2586 w 2587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87" h="20">
                                      <a:moveTo>
                                        <a:pt x="0" y="0"/>
                                      </a:moveTo>
                                      <a:lnTo>
                                        <a:pt x="258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"/>
                                  <a:ext cx="2589" cy="20"/>
                                </a:xfrm>
                                <a:custGeom>
                                  <a:avLst/>
                                  <a:gdLst>
                                    <a:gd name="T0" fmla="*/ 0 w 2589"/>
                                    <a:gd name="T1" fmla="*/ 0 h 20"/>
                                    <a:gd name="T2" fmla="*/ 2588 w 2589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2589" h="20">
                                      <a:moveTo>
                                        <a:pt x="0" y="0"/>
                                      </a:moveTo>
                                      <a:lnTo>
                                        <a:pt x="258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0DAF12" id="Group 41" o:spid="_x0000_s1026" style="width:129.45pt;height:1pt;mso-position-horizontal-relative:char;mso-position-vertical-relative:line" coordsize="258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">
                      <v:shape id="Freeform 42" o:spid="_x0000_s1027" style="position:absolute;left:1;top:1;width:2587;height:20;visibility:visible;mso-wrap-style:square;v-text-anchor:top" coordsize="258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" path="m,l2586,e" filled="f" strokeweight=".04372mm">
                        <v:path arrowok="t" o:connecttype="custom" o:connectlocs="0,0;2586,0" o:connectangles="0,0"/>
                      </v:shape>
                      <v:shape id="Freeform 43" o:spid="_x0000_s1028" style="position:absolute;top:1;width:2589;height:20;visibility:visible;mso-wrap-style:square;v-text-anchor:top" coordsize="258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" path="m,l2588,e" filled="f" strokeweight=".03739mm">
                        <v:path arrowok="t" o:connecttype="custom" o:connectlocs="0,0;258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4A571876" w14:textId="77777777" w:rsidR="007353F8" w:rsidRDefault="007353F8">
            <w:pPr>
              <w:pStyle w:val="TableParagraph"/>
              <w:kinsoku w:val="0"/>
              <w:overflowPunct w:val="0"/>
              <w:spacing w:before="8"/>
              <w:ind w:left="331"/>
              <w:rPr>
                <w:rFonts w:ascii="Arial" w:hAnsi="Arial" w:cs="Arial"/>
                <w:sz w:val="14"/>
                <w:szCs w:val="14"/>
              </w:rPr>
            </w:pPr>
            <w:r w:rsidRPr="0016541E">
              <w:rPr>
                <w:rFonts w:ascii="Arial" w:hAnsi="Arial" w:cs="Arial"/>
                <w:sz w:val="14"/>
                <w:szCs w:val="14"/>
              </w:rPr>
              <w:t>lub adres nieruchomości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</w:p>
        </w:tc>
        <w:tc>
          <w:tcPr>
            <w:tcW w:w="51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524608" w14:textId="77777777" w:rsidR="007353F8" w:rsidRDefault="007353F8">
            <w:pPr>
              <w:pStyle w:val="TableParagraph"/>
              <w:kinsoku w:val="0"/>
              <w:overflowPunct w:val="0"/>
              <w:spacing w:before="81" w:after="17"/>
              <w:ind w:left="140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nr jednostki</w:t>
            </w:r>
            <w:r>
              <w:rPr>
                <w:rFonts w:ascii="Arial" w:hAnsi="Arial" w:cs="Arial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rejestrowej:</w:t>
            </w:r>
          </w:p>
          <w:p w14:paraId="1155483F" w14:textId="77777777" w:rsidR="007353F8" w:rsidRDefault="001B5AEC">
            <w:pPr>
              <w:pStyle w:val="TableParagraph"/>
              <w:kinsoku w:val="0"/>
              <w:overflowPunct w:val="0"/>
              <w:spacing w:line="20" w:lineRule="exact"/>
              <w:ind w:left="1623"/>
              <w:rPr>
                <w:sz w:val="2"/>
                <w:szCs w:val="2"/>
              </w:rPr>
            </w:pPr>
            <w:r>
              <w:rPr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0D06E325" wp14:editId="5C44B64A">
                      <wp:extent cx="2143760" cy="12700"/>
                      <wp:effectExtent l="7620" t="6985" r="10795" b="0"/>
                      <wp:docPr id="12" name="Group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143760" cy="12700"/>
                                <a:chOff x="0" y="0"/>
                                <a:chExt cx="3376" cy="20"/>
                              </a:xfrm>
                            </wpg:grpSpPr>
                            <wps:wsp>
                              <wps:cNvPr id="13" name="Freeform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" y="1"/>
                                  <a:ext cx="3374" cy="20"/>
                                </a:xfrm>
                                <a:custGeom>
                                  <a:avLst/>
                                  <a:gdLst>
                                    <a:gd name="T0" fmla="*/ 0 w 3374"/>
                                    <a:gd name="T1" fmla="*/ 0 h 20"/>
                                    <a:gd name="T2" fmla="*/ 3373 w 3374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74" h="20">
                                      <a:moveTo>
                                        <a:pt x="0" y="0"/>
                                      </a:moveTo>
                                      <a:lnTo>
                                        <a:pt x="337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4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"/>
                                  <a:ext cx="3376" cy="20"/>
                                </a:xfrm>
                                <a:custGeom>
                                  <a:avLst/>
                                  <a:gdLst>
                                    <a:gd name="T0" fmla="*/ 0 w 3376"/>
                                    <a:gd name="T1" fmla="*/ 0 h 20"/>
                                    <a:gd name="T2" fmla="*/ 3375 w 3376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376" h="20">
                                      <a:moveTo>
                                        <a:pt x="0" y="0"/>
                                      </a:moveTo>
                                      <a:lnTo>
                                        <a:pt x="3375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D49CD86" id="Group 47" o:spid="_x0000_s1026" style="width:168.8pt;height:1pt;mso-position-horizontal-relative:char;mso-position-vertical-relative:line" coordsize="337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">
                      <v:shape id="Freeform 48" o:spid="_x0000_s1027" style="position:absolute;left:1;top:1;width:3374;height:20;visibility:visible;mso-wrap-style:square;v-text-anchor:top" coordsize="3374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" path="m,l3373,e" filled="f" strokeweight=".04372mm">
                        <v:path arrowok="t" o:connecttype="custom" o:connectlocs="0,0;3373,0" o:connectangles="0,0"/>
                      </v:shape>
                      <v:shape id="Freeform 49" o:spid="_x0000_s1028" style="position:absolute;top:1;width:3376;height:20;visibility:visible;mso-wrap-style:square;v-text-anchor:top" coordsize="3376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" path="m,l3375,e" filled="f" strokeweight=".03739mm">
                        <v:path arrowok="t" o:connecttype="custom" o:connectlocs="0,0;3375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0FC15A3A" w14:textId="77777777" w:rsidR="007353F8" w:rsidRDefault="007353F8">
            <w:pPr>
              <w:pStyle w:val="TableParagraph"/>
              <w:kinsoku w:val="0"/>
              <w:overflowPunct w:val="0"/>
              <w:spacing w:before="8" w:line="326" w:lineRule="auto"/>
              <w:ind w:left="140" w:right="297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lub nr działek ewidencyjnych: lub nr księgi</w:t>
            </w:r>
            <w:r>
              <w:rPr>
                <w:rFonts w:ascii="Arial" w:hAnsi="Arial" w:cs="Arial"/>
                <w:spacing w:val="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wieczystej:</w:t>
            </w:r>
          </w:p>
        </w:tc>
      </w:tr>
      <w:tr w:rsidR="007353F8" w14:paraId="576956ED" w14:textId="77777777">
        <w:trPr>
          <w:trHeight w:val="364"/>
        </w:trPr>
        <w:tc>
          <w:tcPr>
            <w:tcW w:w="9428" w:type="dxa"/>
            <w:gridSpan w:val="10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653FB0AA" w14:textId="77777777" w:rsidR="007353F8" w:rsidRDefault="007353F8">
            <w:pPr>
              <w:pStyle w:val="TableParagraph"/>
              <w:kinsoku w:val="0"/>
              <w:overflowPunct w:val="0"/>
              <w:spacing w:before="2" w:line="160" w:lineRule="atLeast"/>
              <w:ind w:left="227" w:right="1018" w:hanging="204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10.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Uzasadnienie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wniosku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o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wydanie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wypisu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z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ewidencji</w:t>
            </w:r>
            <w:r>
              <w:rPr>
                <w:rFonts w:ascii="Arial" w:hAnsi="Arial" w:cs="Arial"/>
                <w:spacing w:val="-12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gruntów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i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budynków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zawierającego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dane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podmiotów,</w:t>
            </w:r>
            <w:r>
              <w:rPr>
                <w:rFonts w:ascii="Arial" w:hAnsi="Arial" w:cs="Arial"/>
                <w:spacing w:val="-12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o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których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mowa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w</w:t>
            </w:r>
            <w:r>
              <w:rPr>
                <w:rFonts w:ascii="Arial" w:hAnsi="Arial" w:cs="Arial"/>
                <w:spacing w:val="-1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art.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20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ust.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2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pkt</w:t>
            </w:r>
            <w:r>
              <w:rPr>
                <w:rFonts w:ascii="Arial" w:hAnsi="Arial" w:cs="Arial"/>
                <w:spacing w:val="-12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1</w:t>
            </w:r>
            <w:r>
              <w:rPr>
                <w:rFonts w:ascii="Arial" w:hAnsi="Arial" w:cs="Arial"/>
                <w:spacing w:val="-1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ustawy z</w:t>
            </w:r>
            <w:r>
              <w:rPr>
                <w:rFonts w:ascii="Arial" w:hAnsi="Arial" w:cs="Arial"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dnia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17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maja</w:t>
            </w:r>
            <w:r>
              <w:rPr>
                <w:rFonts w:ascii="Arial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1989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r.</w:t>
            </w:r>
            <w:r>
              <w:rPr>
                <w:rFonts w:ascii="Arial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–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Prawo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geodezyjne</w:t>
            </w:r>
            <w:r>
              <w:rPr>
                <w:rFonts w:ascii="Arial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i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kartograficzne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(Dz.</w:t>
            </w:r>
            <w:r>
              <w:rPr>
                <w:rFonts w:ascii="Arial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U.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z</w:t>
            </w:r>
            <w:r>
              <w:rPr>
                <w:rFonts w:ascii="Arial" w:hAnsi="Arial" w:cs="Arial"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2020</w:t>
            </w:r>
            <w:r>
              <w:rPr>
                <w:rFonts w:ascii="Arial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r.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poz.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276,</w:t>
            </w:r>
            <w:r>
              <w:rPr>
                <w:rFonts w:ascii="Arial" w:hAnsi="Arial" w:cs="Arial"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z</w:t>
            </w:r>
            <w:r>
              <w:rPr>
                <w:rFonts w:ascii="Arial" w:hAnsi="Arial" w:cs="Arial"/>
                <w:spacing w:val="-5"/>
                <w:w w:val="105"/>
                <w:sz w:val="12"/>
                <w:szCs w:val="12"/>
              </w:rPr>
              <w:t xml:space="preserve"> </w:t>
            </w:r>
            <w:proofErr w:type="spellStart"/>
            <w:r>
              <w:rPr>
                <w:rFonts w:ascii="Arial" w:hAnsi="Arial" w:cs="Arial"/>
                <w:w w:val="105"/>
                <w:sz w:val="12"/>
                <w:szCs w:val="12"/>
              </w:rPr>
              <w:t>późn</w:t>
            </w:r>
            <w:proofErr w:type="spellEnd"/>
            <w:r>
              <w:rPr>
                <w:rFonts w:ascii="Arial" w:hAnsi="Arial" w:cs="Arial"/>
                <w:w w:val="105"/>
                <w:sz w:val="12"/>
                <w:szCs w:val="12"/>
              </w:rPr>
              <w:t>.</w:t>
            </w:r>
            <w:r>
              <w:rPr>
                <w:rFonts w:ascii="Arial" w:hAnsi="Arial" w:cs="Arial"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zm.)</w:t>
            </w:r>
          </w:p>
        </w:tc>
      </w:tr>
      <w:tr w:rsidR="007353F8" w14:paraId="33D4AFEF" w14:textId="77777777" w:rsidTr="007119BF">
        <w:trPr>
          <w:trHeight w:val="2276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7F38B4E2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804CCB" w14:textId="77777777" w:rsidR="007353F8" w:rsidRDefault="007353F8">
            <w:pPr>
              <w:pStyle w:val="TableParagraph"/>
              <w:kinsoku w:val="0"/>
              <w:overflowPunct w:val="0"/>
              <w:spacing w:before="18"/>
              <w:ind w:left="9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Wnioskodawca:</w:t>
            </w:r>
          </w:p>
          <w:p w14:paraId="7E0EE9F9" w14:textId="77777777" w:rsidR="007353F8" w:rsidRDefault="007353F8">
            <w:pPr>
              <w:pStyle w:val="TableParagraph"/>
              <w:numPr>
                <w:ilvl w:val="0"/>
                <w:numId w:val="6"/>
              </w:numPr>
              <w:tabs>
                <w:tab w:val="left" w:pos="1344"/>
              </w:tabs>
              <w:kinsoku w:val="0"/>
              <w:overflowPunct w:val="0"/>
              <w:spacing w:before="20" w:line="226" w:lineRule="exact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jest właścicielem, osobą lub jednostką organizacyjną władającą gruntami, budynkami lub lokalami, których dotyczy</w:t>
            </w:r>
            <w:r>
              <w:rPr>
                <w:rFonts w:ascii="Arial" w:hAnsi="Arial" w:cs="Arial"/>
                <w:spacing w:val="3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wniosek</w:t>
            </w:r>
          </w:p>
          <w:p w14:paraId="1D32FAAF" w14:textId="77777777" w:rsidR="007353F8" w:rsidRDefault="007353F8">
            <w:pPr>
              <w:pStyle w:val="TableParagraph"/>
              <w:numPr>
                <w:ilvl w:val="0"/>
                <w:numId w:val="6"/>
              </w:numPr>
              <w:tabs>
                <w:tab w:val="left" w:pos="1344"/>
              </w:tabs>
              <w:kinsoku w:val="0"/>
              <w:overflowPunct w:val="0"/>
              <w:spacing w:before="17" w:line="201" w:lineRule="auto"/>
              <w:ind w:right="18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jest organem administracji publicznej albo podmiotem niebędącym organem administracji publicznej, realizującym zadania publiczne związane z gruntami, budynkami lub lokalami, których dotyczy</w:t>
            </w:r>
            <w:r>
              <w:rPr>
                <w:rFonts w:ascii="Arial" w:hAnsi="Arial" w:cs="Arial"/>
                <w:spacing w:val="7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wniosek</w:t>
            </w:r>
          </w:p>
          <w:p w14:paraId="47C7BD8D" w14:textId="77777777" w:rsidR="007353F8" w:rsidRDefault="007353F8">
            <w:pPr>
              <w:pStyle w:val="TableParagraph"/>
              <w:numPr>
                <w:ilvl w:val="0"/>
                <w:numId w:val="6"/>
              </w:numPr>
              <w:tabs>
                <w:tab w:val="left" w:pos="1344"/>
              </w:tabs>
              <w:kinsoku w:val="0"/>
              <w:overflowPunct w:val="0"/>
              <w:spacing w:before="95" w:line="223" w:lineRule="auto"/>
              <w:ind w:right="35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position w:val="2"/>
                <w:sz w:val="14"/>
                <w:szCs w:val="14"/>
              </w:rPr>
              <w:t>jest operatorem sieci w rozumieniu ustawy z dnia 7 maja 2010 r. o wspieraniu rozwoju usług i sieci telekomunikacyjnych</w:t>
            </w:r>
            <w:r>
              <w:rPr>
                <w:rFonts w:ascii="Arial" w:hAnsi="Arial" w:cs="Arial"/>
                <w:sz w:val="14"/>
                <w:szCs w:val="14"/>
              </w:rPr>
              <w:t xml:space="preserve"> (Dz. U. z 2019 r. poz. 2410, z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późn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zm.)</w:t>
            </w:r>
          </w:p>
          <w:p w14:paraId="54BFA9FB" w14:textId="77777777" w:rsidR="007353F8" w:rsidRDefault="007353F8">
            <w:pPr>
              <w:pStyle w:val="TableParagraph"/>
              <w:numPr>
                <w:ilvl w:val="0"/>
                <w:numId w:val="6"/>
              </w:numPr>
              <w:tabs>
                <w:tab w:val="left" w:pos="1344"/>
              </w:tabs>
              <w:kinsoku w:val="0"/>
              <w:overflowPunct w:val="0"/>
              <w:spacing w:before="50" w:line="232" w:lineRule="auto"/>
              <w:ind w:right="619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position w:val="1"/>
                <w:sz w:val="14"/>
                <w:szCs w:val="14"/>
              </w:rPr>
              <w:t>jest operatorem systemu przesyłowego, systemu dystrybucyjnego oraz systemu połączonego, w rozumieniu ustawy</w:t>
            </w:r>
            <w:r>
              <w:rPr>
                <w:rFonts w:ascii="Arial" w:hAnsi="Arial" w:cs="Arial"/>
                <w:sz w:val="14"/>
                <w:szCs w:val="14"/>
              </w:rPr>
              <w:t xml:space="preserve"> z dnia 10 kwietnia 1997 r. – Prawo energetyczne (Dz. U. z 2020 r. poz. 833, z </w:t>
            </w:r>
            <w:proofErr w:type="spellStart"/>
            <w:r>
              <w:rPr>
                <w:rFonts w:ascii="Arial" w:hAnsi="Arial" w:cs="Arial"/>
                <w:sz w:val="14"/>
                <w:szCs w:val="14"/>
              </w:rPr>
              <w:t>późn</w:t>
            </w:r>
            <w:proofErr w:type="spellEnd"/>
            <w:r>
              <w:rPr>
                <w:rFonts w:ascii="Arial" w:hAnsi="Arial" w:cs="Arial"/>
                <w:sz w:val="14"/>
                <w:szCs w:val="14"/>
              </w:rPr>
              <w:t>.</w:t>
            </w:r>
            <w:r>
              <w:rPr>
                <w:rFonts w:ascii="Arial" w:hAnsi="Arial" w:cs="Arial"/>
                <w:spacing w:val="2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zm.)</w:t>
            </w:r>
          </w:p>
          <w:p w14:paraId="57E8E144" w14:textId="77777777" w:rsidR="007353F8" w:rsidRDefault="007353F8">
            <w:pPr>
              <w:pStyle w:val="TableParagraph"/>
              <w:numPr>
                <w:ilvl w:val="0"/>
                <w:numId w:val="6"/>
              </w:numPr>
              <w:tabs>
                <w:tab w:val="left" w:pos="1344"/>
              </w:tabs>
              <w:kinsoku w:val="0"/>
              <w:overflowPunct w:val="0"/>
              <w:spacing w:before="48" w:line="276" w:lineRule="auto"/>
              <w:ind w:right="3997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ma interes prawny w dostępie do danych objętych wnioskiem, wynikający z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12</w:t>
            </w:r>
            <w:r>
              <w:rPr>
                <w:rFonts w:ascii="Arial" w:hAnsi="Arial" w:cs="Arial"/>
                <w:sz w:val="14"/>
                <w:szCs w:val="14"/>
              </w:rPr>
              <w:t>:</w:t>
            </w:r>
            <w:r>
              <w:rPr>
                <w:rFonts w:ascii="Arial" w:hAnsi="Arial" w:cs="Arial"/>
                <w:spacing w:val="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…………………………………………………</w:t>
            </w:r>
          </w:p>
          <w:p w14:paraId="1C16DACD" w14:textId="77777777" w:rsidR="007353F8" w:rsidRDefault="007353F8">
            <w:pPr>
              <w:pStyle w:val="TableParagraph"/>
              <w:kinsoku w:val="0"/>
              <w:overflowPunct w:val="0"/>
              <w:spacing w:before="34"/>
              <w:ind w:left="134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w związku z</w:t>
            </w:r>
            <w:r>
              <w:rPr>
                <w:rFonts w:ascii="Arial" w:hAnsi="Arial" w:cs="Arial"/>
                <w:sz w:val="14"/>
                <w:szCs w:val="14"/>
                <w:vertAlign w:val="superscript"/>
              </w:rPr>
              <w:t>13</w:t>
            </w:r>
            <w:r>
              <w:rPr>
                <w:rFonts w:ascii="Arial" w:hAnsi="Arial" w:cs="Arial"/>
                <w:sz w:val="14"/>
                <w:szCs w:val="14"/>
              </w:rPr>
              <w:t>: …………………………………………………</w:t>
            </w:r>
          </w:p>
        </w:tc>
      </w:tr>
      <w:tr w:rsidR="007353F8" w14:paraId="79B13D6C" w14:textId="77777777">
        <w:trPr>
          <w:trHeight w:val="199"/>
        </w:trPr>
        <w:tc>
          <w:tcPr>
            <w:tcW w:w="9428" w:type="dxa"/>
            <w:gridSpan w:val="10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016E25EA" w14:textId="77777777" w:rsidR="007353F8" w:rsidRDefault="007353F8">
            <w:pPr>
              <w:pStyle w:val="TableParagraph"/>
              <w:kinsoku w:val="0"/>
              <w:overflowPunct w:val="0"/>
              <w:spacing w:before="22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11. Osoba wyznaczona do kontaktów ze strony wnioskodawcy*</w:t>
            </w:r>
          </w:p>
        </w:tc>
      </w:tr>
      <w:tr w:rsidR="007353F8" w14:paraId="6CF40899" w14:textId="77777777">
        <w:trPr>
          <w:trHeight w:val="300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1F8E5A03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FFB2F" w14:textId="77777777" w:rsidR="007353F8" w:rsidRDefault="007353F8">
            <w:pPr>
              <w:pStyle w:val="TableParagraph"/>
              <w:tabs>
                <w:tab w:val="left" w:pos="3475"/>
                <w:tab w:val="left" w:pos="6564"/>
              </w:tabs>
              <w:kinsoku w:val="0"/>
              <w:overflowPunct w:val="0"/>
              <w:spacing w:before="55"/>
              <w:ind w:left="89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Imię</w:t>
            </w:r>
            <w:r>
              <w:rPr>
                <w:rFonts w:ascii="Arial" w:hAnsi="Arial" w:cs="Arial"/>
                <w:spacing w:val="-10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i</w:t>
            </w:r>
            <w:r>
              <w:rPr>
                <w:rFonts w:ascii="Arial" w:hAnsi="Arial" w:cs="Arial"/>
                <w:spacing w:val="-9"/>
                <w:w w:val="105"/>
                <w:sz w:val="12"/>
                <w:szCs w:val="12"/>
              </w:rPr>
              <w:t xml:space="preserve"> 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>nazwisko: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ab/>
              <w:t>e-mail:</w:t>
            </w:r>
            <w:r>
              <w:rPr>
                <w:rFonts w:ascii="Arial" w:hAnsi="Arial" w:cs="Arial"/>
                <w:w w:val="105"/>
                <w:sz w:val="12"/>
                <w:szCs w:val="12"/>
              </w:rPr>
              <w:tab/>
              <w:t>telefon:</w:t>
            </w:r>
          </w:p>
        </w:tc>
      </w:tr>
      <w:tr w:rsidR="007353F8" w14:paraId="76397C2F" w14:textId="77777777">
        <w:trPr>
          <w:trHeight w:val="211"/>
        </w:trPr>
        <w:tc>
          <w:tcPr>
            <w:tcW w:w="9428" w:type="dxa"/>
            <w:gridSpan w:val="10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68FABD35" w14:textId="77777777" w:rsidR="007353F8" w:rsidRDefault="007353F8">
            <w:pPr>
              <w:pStyle w:val="TableParagraph"/>
              <w:kinsoku w:val="0"/>
              <w:overflowPunct w:val="0"/>
              <w:spacing w:before="36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12. Postać dokumentów będących przedmiotem wniosku i sposób ich udostępnienia</w:t>
            </w:r>
          </w:p>
        </w:tc>
      </w:tr>
      <w:tr w:rsidR="007353F8" w14:paraId="0005CA0A" w14:textId="77777777">
        <w:trPr>
          <w:trHeight w:val="750"/>
        </w:trPr>
        <w:tc>
          <w:tcPr>
            <w:tcW w:w="187" w:type="dxa"/>
            <w:vMerge w:val="restart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165E006D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3180F" w14:textId="77777777" w:rsidR="007353F8" w:rsidRDefault="007353F8">
            <w:pPr>
              <w:pStyle w:val="TableParagraph"/>
              <w:numPr>
                <w:ilvl w:val="0"/>
                <w:numId w:val="5"/>
              </w:numPr>
              <w:tabs>
                <w:tab w:val="left" w:pos="332"/>
              </w:tabs>
              <w:kinsoku w:val="0"/>
              <w:overflowPunct w:val="0"/>
              <w:spacing w:line="225" w:lineRule="exact"/>
              <w:ind w:hanging="237"/>
              <w:rPr>
                <w:rFonts w:ascii="Arial" w:hAnsi="Arial" w:cs="Arial"/>
                <w:position w:val="1"/>
                <w:sz w:val="14"/>
                <w:szCs w:val="14"/>
              </w:rPr>
            </w:pPr>
            <w:r>
              <w:rPr>
                <w:rFonts w:ascii="Arial" w:hAnsi="Arial" w:cs="Arial"/>
                <w:position w:val="1"/>
                <w:sz w:val="14"/>
                <w:szCs w:val="14"/>
              </w:rPr>
              <w:t>postać</w:t>
            </w:r>
            <w:r>
              <w:rPr>
                <w:rFonts w:ascii="Arial" w:hAnsi="Arial" w:cs="Arial"/>
                <w:spacing w:val="2"/>
                <w:position w:val="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position w:val="1"/>
                <w:sz w:val="14"/>
                <w:szCs w:val="14"/>
              </w:rPr>
              <w:t>papierowa</w:t>
            </w:r>
          </w:p>
        </w:tc>
        <w:tc>
          <w:tcPr>
            <w:tcW w:w="4997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ED5B6" w14:textId="77777777" w:rsidR="007353F8" w:rsidRDefault="007353F8">
            <w:pPr>
              <w:pStyle w:val="TableParagraph"/>
              <w:kinsoku w:val="0"/>
              <w:overflowPunct w:val="0"/>
              <w:spacing w:before="37"/>
              <w:ind w:left="23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Sposób odbioru:</w:t>
            </w:r>
          </w:p>
          <w:p w14:paraId="3A596DED" w14:textId="77777777" w:rsidR="007353F8" w:rsidRDefault="007353F8">
            <w:pPr>
              <w:pStyle w:val="TableParagraph"/>
              <w:numPr>
                <w:ilvl w:val="0"/>
                <w:numId w:val="4"/>
              </w:numPr>
              <w:tabs>
                <w:tab w:val="left" w:pos="361"/>
              </w:tabs>
              <w:kinsoku w:val="0"/>
              <w:overflowPunct w:val="0"/>
              <w:spacing w:before="58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odbiór osobisty w siedzibie</w:t>
            </w:r>
            <w:r>
              <w:rPr>
                <w:rFonts w:ascii="Arial" w:hAnsi="Arial"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organu</w:t>
            </w:r>
          </w:p>
          <w:p w14:paraId="13DAE987" w14:textId="77777777" w:rsidR="007353F8" w:rsidRDefault="007353F8">
            <w:pPr>
              <w:pStyle w:val="TableParagraph"/>
              <w:kinsoku w:val="0"/>
              <w:overflowPunct w:val="0"/>
              <w:spacing w:before="23"/>
              <w:ind w:left="135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 xml:space="preserve">wysyłka pod adres: </w:t>
            </w:r>
            <w:r>
              <w:rPr>
                <w:rFonts w:ascii="Wingdings" w:hAnsi="Wingdings" w:cs="Wingdings"/>
                <w:position w:val="-2"/>
                <w:sz w:val="21"/>
                <w:szCs w:val="21"/>
              </w:rPr>
              <w:t></w:t>
            </w:r>
            <w:r>
              <w:rPr>
                <w:rFonts w:ascii="Times New Roman" w:hAnsi="Times New Roman" w:cs="Times New Roman"/>
                <w:position w:val="-2"/>
                <w:sz w:val="21"/>
                <w:szCs w:val="21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>jak w nagłówku</w:t>
            </w:r>
          </w:p>
          <w:p w14:paraId="503D9E02" w14:textId="77777777" w:rsidR="007353F8" w:rsidRDefault="007353F8">
            <w:pPr>
              <w:pStyle w:val="TableParagraph"/>
              <w:numPr>
                <w:ilvl w:val="1"/>
                <w:numId w:val="4"/>
              </w:numPr>
              <w:tabs>
                <w:tab w:val="left" w:pos="1651"/>
              </w:tabs>
              <w:kinsoku w:val="0"/>
              <w:overflowPunct w:val="0"/>
              <w:spacing w:before="24" w:after="14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inny:</w:t>
            </w:r>
          </w:p>
          <w:p w14:paraId="66E394E1" w14:textId="77777777" w:rsidR="007353F8" w:rsidRDefault="001B5AEC">
            <w:pPr>
              <w:pStyle w:val="TableParagraph"/>
              <w:kinsoku w:val="0"/>
              <w:overflowPunct w:val="0"/>
              <w:spacing w:line="20" w:lineRule="exact"/>
              <w:ind w:left="1843"/>
              <w:rPr>
                <w:sz w:val="2"/>
                <w:szCs w:val="2"/>
              </w:rPr>
            </w:pPr>
            <w:r>
              <w:rPr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53122965" wp14:editId="7ACAF2D6">
                      <wp:extent cx="1929765" cy="12700"/>
                      <wp:effectExtent l="12065" t="5715" r="10795" b="635"/>
                      <wp:docPr id="9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29765" cy="12700"/>
                                <a:chOff x="0" y="0"/>
                                <a:chExt cx="3039" cy="20"/>
                              </a:xfrm>
                            </wpg:grpSpPr>
                            <wps:wsp>
                              <wps:cNvPr id="10" name="Freeform 5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" y="1"/>
                                  <a:ext cx="3037" cy="20"/>
                                </a:xfrm>
                                <a:custGeom>
                                  <a:avLst/>
                                  <a:gdLst>
                                    <a:gd name="T0" fmla="*/ 0 w 3037"/>
                                    <a:gd name="T1" fmla="*/ 0 h 20"/>
                                    <a:gd name="T2" fmla="*/ 3036 w 3037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037" h="20">
                                      <a:moveTo>
                                        <a:pt x="0" y="0"/>
                                      </a:moveTo>
                                      <a:lnTo>
                                        <a:pt x="303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5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"/>
                                  <a:ext cx="3039" cy="20"/>
                                </a:xfrm>
                                <a:custGeom>
                                  <a:avLst/>
                                  <a:gdLst>
                                    <a:gd name="T0" fmla="*/ 0 w 3039"/>
                                    <a:gd name="T1" fmla="*/ 0 h 20"/>
                                    <a:gd name="T2" fmla="*/ 3038 w 3039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039" h="20">
                                      <a:moveTo>
                                        <a:pt x="0" y="0"/>
                                      </a:moveTo>
                                      <a:lnTo>
                                        <a:pt x="303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62710F" id="Group 53" o:spid="_x0000_s1026" style="width:151.95pt;height:1pt;mso-position-horizontal-relative:char;mso-position-vertical-relative:line" coordsize="303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">
                      <v:shape id="Freeform 54" o:spid="_x0000_s1027" style="position:absolute;left:1;top:1;width:3037;height:20;visibility:visible;mso-wrap-style:square;v-text-anchor:top" coordsize="30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" path="m,l3036,e" filled="f" strokeweight=".04372mm">
                        <v:path arrowok="t" o:connecttype="custom" o:connectlocs="0,0;3036,0" o:connectangles="0,0"/>
                      </v:shape>
                      <v:shape id="Freeform 55" o:spid="_x0000_s1028" style="position:absolute;top:1;width:3039;height:20;visibility:visible;mso-wrap-style:square;v-text-anchor:top" coordsize="30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" path="m,l3038,e" filled="f" strokeweight=".03739mm">
                        <v:path arrowok="t" o:connecttype="custom" o:connectlocs="0,0;303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43D379FE" w14:textId="77777777" w:rsidR="007353F8" w:rsidRDefault="007353F8">
            <w:pPr>
              <w:pStyle w:val="TableParagraph"/>
              <w:kinsoku w:val="0"/>
              <w:overflowPunct w:val="0"/>
              <w:spacing w:before="7"/>
              <w:rPr>
                <w:b/>
                <w:bCs/>
                <w:sz w:val="20"/>
                <w:szCs w:val="20"/>
              </w:rPr>
            </w:pPr>
          </w:p>
          <w:p w14:paraId="22FBE196" w14:textId="77777777" w:rsidR="007353F8" w:rsidRDefault="001B5AEC">
            <w:pPr>
              <w:pStyle w:val="TableParagraph"/>
              <w:kinsoku w:val="0"/>
              <w:overflowPunct w:val="0"/>
              <w:spacing w:line="20" w:lineRule="exact"/>
              <w:ind w:left="1843"/>
              <w:rPr>
                <w:sz w:val="2"/>
                <w:szCs w:val="2"/>
              </w:rPr>
            </w:pPr>
            <w:r>
              <w:rPr>
                <w:noProof/>
                <w:sz w:val="2"/>
                <w:szCs w:val="2"/>
              </w:rPr>
              <mc:AlternateContent>
                <mc:Choice Requires="wpg">
                  <w:drawing>
                    <wp:inline distT="0" distB="0" distL="0" distR="0" wp14:anchorId="56D2F234" wp14:editId="75A29578">
                      <wp:extent cx="1929765" cy="12700"/>
                      <wp:effectExtent l="12065" t="6350" r="10795" b="0"/>
                      <wp:docPr id="6" name="Group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29765" cy="12700"/>
                                <a:chOff x="0" y="0"/>
                                <a:chExt cx="3039" cy="20"/>
                              </a:xfrm>
                            </wpg:grpSpPr>
                            <wps:wsp>
                              <wps:cNvPr id="7" name="Freeform 6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" y="1"/>
                                  <a:ext cx="3037" cy="20"/>
                                </a:xfrm>
                                <a:custGeom>
                                  <a:avLst/>
                                  <a:gdLst>
                                    <a:gd name="T0" fmla="*/ 0 w 3037"/>
                                    <a:gd name="T1" fmla="*/ 0 h 20"/>
                                    <a:gd name="T2" fmla="*/ 3036 w 3037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037" h="20">
                                      <a:moveTo>
                                        <a:pt x="0" y="0"/>
                                      </a:moveTo>
                                      <a:lnTo>
                                        <a:pt x="3036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574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6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"/>
                                  <a:ext cx="3039" cy="20"/>
                                </a:xfrm>
                                <a:custGeom>
                                  <a:avLst/>
                                  <a:gdLst>
                                    <a:gd name="T0" fmla="*/ 0 w 3039"/>
                                    <a:gd name="T1" fmla="*/ 0 h 20"/>
                                    <a:gd name="T2" fmla="*/ 3038 w 3039"/>
                                    <a:gd name="T3" fmla="*/ 0 h 2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</a:cxnLst>
                                  <a:rect l="0" t="0" r="r" b="b"/>
                                  <a:pathLst>
                                    <a:path w="3039" h="20">
                                      <a:moveTo>
                                        <a:pt x="0" y="0"/>
                                      </a:moveTo>
                                      <a:lnTo>
                                        <a:pt x="3038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134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69AFA07" id="Group 59" o:spid="_x0000_s1026" style="width:151.95pt;height:1pt;mso-position-horizontal-relative:char;mso-position-vertical-relative:line" coordsize="303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">
                      <v:shape id="Freeform 60" o:spid="_x0000_s1027" style="position:absolute;left:1;top:1;width:3037;height:20;visibility:visible;mso-wrap-style:square;v-text-anchor:top" coordsize="3037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" path="m,l3036,e" filled="f" strokeweight=".04372mm">
                        <v:path arrowok="t" o:connecttype="custom" o:connectlocs="0,0;3036,0" o:connectangles="0,0"/>
                      </v:shape>
                      <v:shape id="Freeform 61" o:spid="_x0000_s1028" style="position:absolute;top:1;width:3039;height:20;visibility:visible;mso-wrap-style:square;v-text-anchor:top" coordsize="3039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" path="m,l3038,e" filled="f" strokeweight=".03739mm">
                        <v:path arrowok="t" o:connecttype="custom" o:connectlocs="0,0;3038,0" o:connectangles="0,0"/>
                      </v:shape>
                      <w10:anchorlock/>
                    </v:group>
                  </w:pict>
                </mc:Fallback>
              </mc:AlternateContent>
            </w:r>
          </w:p>
          <w:p w14:paraId="340A08F1" w14:textId="77777777" w:rsidR="007353F8" w:rsidRDefault="007353F8">
            <w:pPr>
              <w:pStyle w:val="TableParagraph"/>
              <w:numPr>
                <w:ilvl w:val="0"/>
                <w:numId w:val="4"/>
              </w:numPr>
              <w:tabs>
                <w:tab w:val="left" w:pos="361"/>
                <w:tab w:val="left" w:pos="4741"/>
              </w:tabs>
              <w:kinsoku w:val="0"/>
              <w:overflowPunct w:val="0"/>
              <w:rPr>
                <w:rFonts w:ascii="Arial" w:hAnsi="Arial" w:cs="Arial"/>
                <w:w w:val="101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inny sposób</w:t>
            </w:r>
            <w:r>
              <w:rPr>
                <w:rFonts w:ascii="Arial" w:hAnsi="Arial" w:cs="Arial"/>
                <w:spacing w:val="5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</w:rPr>
              <w:t xml:space="preserve">odbioru: </w:t>
            </w:r>
            <w:r>
              <w:rPr>
                <w:rFonts w:ascii="Arial" w:hAnsi="Arial" w:cs="Arial"/>
                <w:spacing w:val="-13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w w:val="101"/>
                <w:sz w:val="14"/>
                <w:szCs w:val="14"/>
                <w:u w:val="single" w:color="000000"/>
              </w:rPr>
              <w:t xml:space="preserve"> </w:t>
            </w:r>
            <w:r>
              <w:rPr>
                <w:rFonts w:ascii="Arial" w:hAnsi="Arial" w:cs="Arial"/>
                <w:sz w:val="14"/>
                <w:szCs w:val="14"/>
                <w:u w:val="single" w:color="000000"/>
              </w:rPr>
              <w:tab/>
            </w:r>
          </w:p>
        </w:tc>
      </w:tr>
      <w:tr w:rsidR="007353F8" w14:paraId="2187CF1F" w14:textId="77777777">
        <w:trPr>
          <w:trHeight w:val="915"/>
        </w:trPr>
        <w:tc>
          <w:tcPr>
            <w:tcW w:w="18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792495DB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  <w:tc>
          <w:tcPr>
            <w:tcW w:w="42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95E38E" w14:textId="77777777" w:rsidR="007353F8" w:rsidRDefault="007353F8">
            <w:pPr>
              <w:pStyle w:val="TableParagraph"/>
              <w:numPr>
                <w:ilvl w:val="0"/>
                <w:numId w:val="3"/>
              </w:numPr>
              <w:tabs>
                <w:tab w:val="left" w:pos="332"/>
              </w:tabs>
              <w:kinsoku w:val="0"/>
              <w:overflowPunct w:val="0"/>
              <w:spacing w:line="225" w:lineRule="exact"/>
              <w:ind w:hanging="237"/>
              <w:rPr>
                <w:rFonts w:ascii="Arial" w:hAnsi="Arial" w:cs="Arial"/>
                <w:position w:val="1"/>
                <w:sz w:val="14"/>
                <w:szCs w:val="14"/>
              </w:rPr>
            </w:pPr>
            <w:r>
              <w:rPr>
                <w:rFonts w:ascii="Arial" w:hAnsi="Arial" w:cs="Arial"/>
                <w:position w:val="1"/>
                <w:sz w:val="14"/>
                <w:szCs w:val="14"/>
              </w:rPr>
              <w:t>postać</w:t>
            </w:r>
            <w:r>
              <w:rPr>
                <w:rFonts w:ascii="Arial" w:hAnsi="Arial" w:cs="Arial"/>
                <w:spacing w:val="2"/>
                <w:position w:val="1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position w:val="1"/>
                <w:sz w:val="14"/>
                <w:szCs w:val="14"/>
              </w:rPr>
              <w:t>elektroniczna</w:t>
            </w:r>
          </w:p>
        </w:tc>
        <w:tc>
          <w:tcPr>
            <w:tcW w:w="4997" w:type="dxa"/>
            <w:gridSpan w:val="7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477CB4" w14:textId="77777777" w:rsidR="007353F8" w:rsidRDefault="007353F8">
            <w:pPr>
              <w:pStyle w:val="Tekstpodstawowy"/>
              <w:kinsoku w:val="0"/>
              <w:overflowPunct w:val="0"/>
              <w:spacing w:before="3"/>
              <w:rPr>
                <w:sz w:val="2"/>
                <w:szCs w:val="2"/>
              </w:rPr>
            </w:pPr>
          </w:p>
        </w:tc>
      </w:tr>
      <w:tr w:rsidR="007353F8" w14:paraId="103372B5" w14:textId="77777777">
        <w:trPr>
          <w:trHeight w:val="173"/>
        </w:trPr>
        <w:tc>
          <w:tcPr>
            <w:tcW w:w="9428" w:type="dxa"/>
            <w:gridSpan w:val="10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7221A7E8" w14:textId="77777777" w:rsidR="007353F8" w:rsidRDefault="007353F8">
            <w:pPr>
              <w:pStyle w:val="TableParagraph"/>
              <w:kinsoku w:val="0"/>
              <w:overflowPunct w:val="0"/>
              <w:spacing w:before="9"/>
              <w:ind w:left="58"/>
              <w:rPr>
                <w:rFonts w:ascii="Arial" w:hAnsi="Arial" w:cs="Arial"/>
                <w:w w:val="105"/>
                <w:sz w:val="12"/>
                <w:szCs w:val="12"/>
              </w:rPr>
            </w:pPr>
            <w:r>
              <w:rPr>
                <w:rFonts w:ascii="Arial" w:hAnsi="Arial" w:cs="Arial"/>
                <w:w w:val="105"/>
                <w:sz w:val="12"/>
                <w:szCs w:val="12"/>
              </w:rPr>
              <w:t>13. Dodatkowe wyjaśnienia i uwagi wnioskodawcy</w:t>
            </w:r>
          </w:p>
        </w:tc>
      </w:tr>
      <w:tr w:rsidR="007353F8" w14:paraId="73D99585" w14:textId="77777777" w:rsidTr="007119BF">
        <w:trPr>
          <w:trHeight w:val="461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20C4544F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24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32A46" w14:textId="77777777" w:rsidR="007353F8" w:rsidRPr="007119BF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353F8" w14:paraId="042277E3" w14:textId="77777777">
        <w:trPr>
          <w:trHeight w:val="229"/>
        </w:trPr>
        <w:tc>
          <w:tcPr>
            <w:tcW w:w="5634" w:type="dxa"/>
            <w:gridSpan w:val="7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7D4A0433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794" w:type="dxa"/>
            <w:gridSpan w:val="3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1B902685" w14:textId="77777777" w:rsidR="007353F8" w:rsidRDefault="007353F8">
            <w:pPr>
              <w:pStyle w:val="TableParagraph"/>
              <w:kinsoku w:val="0"/>
              <w:overflowPunct w:val="0"/>
              <w:spacing w:before="53"/>
              <w:ind w:left="23"/>
              <w:rPr>
                <w:rFonts w:ascii="Arial" w:hAnsi="Arial" w:cs="Arial"/>
                <w:sz w:val="12"/>
                <w:szCs w:val="12"/>
                <w:vertAlign w:val="superscript"/>
              </w:rPr>
            </w:pPr>
            <w:r>
              <w:rPr>
                <w:rFonts w:ascii="Arial" w:hAnsi="Arial" w:cs="Arial"/>
                <w:sz w:val="12"/>
                <w:szCs w:val="12"/>
              </w:rPr>
              <w:t>14. Imię i nazwisko oraz podpis wnioskodawcy</w:t>
            </w:r>
            <w:r>
              <w:rPr>
                <w:rFonts w:ascii="Arial" w:hAnsi="Arial" w:cs="Arial"/>
                <w:sz w:val="12"/>
                <w:szCs w:val="12"/>
                <w:vertAlign w:val="superscript"/>
              </w:rPr>
              <w:t>14</w:t>
            </w:r>
          </w:p>
        </w:tc>
      </w:tr>
      <w:tr w:rsidR="007353F8" w14:paraId="0E271C48" w14:textId="77777777">
        <w:trPr>
          <w:trHeight w:val="1041"/>
        </w:trPr>
        <w:tc>
          <w:tcPr>
            <w:tcW w:w="5634" w:type="dxa"/>
            <w:gridSpan w:val="7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395E0274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95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6690DE73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5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B2D876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</w:tbl>
    <w:p w14:paraId="0D74C1D6" w14:textId="77777777" w:rsidR="007353F8" w:rsidRDefault="007353F8">
      <w:pPr>
        <w:rPr>
          <w:b/>
          <w:bCs/>
          <w:sz w:val="6"/>
          <w:szCs w:val="6"/>
        </w:rPr>
        <w:sectPr w:rsidR="007353F8">
          <w:headerReference w:type="default" r:id="rId7"/>
          <w:pgSz w:w="11910" w:h="16840"/>
          <w:pgMar w:top="1160" w:right="920" w:bottom="280" w:left="1000" w:header="953" w:footer="0" w:gutter="0"/>
          <w:pgNumType w:start="20"/>
          <w:cols w:space="708"/>
          <w:noEndnote/>
        </w:sectPr>
      </w:pPr>
    </w:p>
    <w:p w14:paraId="533CF3C0" w14:textId="77777777" w:rsidR="007353F8" w:rsidRDefault="001B5AEC">
      <w:pPr>
        <w:pStyle w:val="Tekstpodstawowy"/>
        <w:kinsoku w:val="0"/>
        <w:overflowPunct w:val="0"/>
        <w:spacing w:line="20" w:lineRule="exact"/>
        <w:ind w:left="12"/>
        <w:rPr>
          <w:b w:val="0"/>
          <w:bCs w:val="0"/>
          <w:sz w:val="2"/>
          <w:szCs w:val="2"/>
        </w:rPr>
      </w:pPr>
      <w:r>
        <w:rPr>
          <w:b w:val="0"/>
          <w:bCs w:val="0"/>
          <w:noProof/>
          <w:sz w:val="2"/>
          <w:szCs w:val="2"/>
        </w:rPr>
        <w:lastRenderedPageBreak/>
        <mc:AlternateContent>
          <mc:Choice Requires="wpg">
            <w:drawing>
              <wp:inline distT="0" distB="0" distL="0" distR="0" wp14:anchorId="794D21F7" wp14:editId="1F1CE6DC">
                <wp:extent cx="6264275" cy="12700"/>
                <wp:effectExtent l="13970" t="635" r="8255" b="5715"/>
                <wp:docPr id="4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64275" cy="12700"/>
                          <a:chOff x="0" y="0"/>
                          <a:chExt cx="9865" cy="20"/>
                        </a:xfrm>
                      </wpg:grpSpPr>
                      <wps:wsp>
                        <wps:cNvPr id="5" name="Freeform 66"/>
                        <wps:cNvSpPr>
                          <a:spLocks/>
                        </wps:cNvSpPr>
                        <wps:spPr bwMode="auto">
                          <a:xfrm>
                            <a:off x="0" y="7"/>
                            <a:ext cx="9865" cy="20"/>
                          </a:xfrm>
                          <a:custGeom>
                            <a:avLst/>
                            <a:gdLst>
                              <a:gd name="T0" fmla="*/ 0 w 9865"/>
                              <a:gd name="T1" fmla="*/ 0 h 20"/>
                              <a:gd name="T2" fmla="*/ 9864 w 9865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9865" h="20">
                                <a:moveTo>
                                  <a:pt x="0" y="0"/>
                                </a:moveTo>
                                <a:lnTo>
                                  <a:pt x="9864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7D1BB94" id="Group 65" o:spid="_x0000_s1026" style="width:493.25pt;height:1pt;mso-position-horizontal-relative:char;mso-position-vertical-relative:line" coordsize="986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">
                <v:shape id="Freeform 66" o:spid="_x0000_s1027" style="position:absolute;top:7;width:9865;height:20;visibility:visible;mso-wrap-style:square;v-text-anchor:top" coordsize="9865,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" path="m,l9864,e" filled="f" strokecolor="#231f20">
                  <v:path arrowok="t" o:connecttype="custom" o:connectlocs="0,0;9864,0" o:connectangles="0,0"/>
                </v:shape>
                <w10:anchorlock/>
              </v:group>
            </w:pict>
          </mc:Fallback>
        </mc:AlternateContent>
      </w:r>
    </w:p>
    <w:p w14:paraId="645FF1C0" w14:textId="77777777" w:rsidR="007353F8" w:rsidRDefault="007353F8">
      <w:pPr>
        <w:pStyle w:val="Tekstpodstawowy"/>
        <w:kinsoku w:val="0"/>
        <w:overflowPunct w:val="0"/>
        <w:spacing w:before="6"/>
        <w:rPr>
          <w:sz w:val="29"/>
          <w:szCs w:val="29"/>
        </w:rPr>
      </w:pPr>
    </w:p>
    <w:tbl>
      <w:tblPr>
        <w:tblW w:w="0" w:type="auto"/>
        <w:tblInd w:w="1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"/>
        <w:gridCol w:w="9478"/>
      </w:tblGrid>
      <w:tr w:rsidR="007353F8" w14:paraId="1F02B625" w14:textId="77777777">
        <w:trPr>
          <w:trHeight w:val="256"/>
        </w:trPr>
        <w:tc>
          <w:tcPr>
            <w:tcW w:w="9665" w:type="dxa"/>
            <w:gridSpan w:val="2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4FCA4D42" w14:textId="77777777" w:rsidR="007353F8" w:rsidRDefault="007353F8">
            <w:pPr>
              <w:pStyle w:val="TableParagraph"/>
              <w:kinsoku w:val="0"/>
              <w:overflowPunct w:val="0"/>
              <w:spacing w:before="39"/>
              <w:ind w:left="29"/>
              <w:rPr>
                <w:rFonts w:ascii="Arial" w:hAnsi="Arial" w:cs="Arial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Przypisy:</w:t>
            </w:r>
          </w:p>
        </w:tc>
      </w:tr>
      <w:tr w:rsidR="007353F8" w14:paraId="5EBBBCA9" w14:textId="77777777">
        <w:trPr>
          <w:trHeight w:val="5722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461262C3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63AAF5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8" w:line="288" w:lineRule="auto"/>
              <w:ind w:right="343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Dane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wymagane,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jeżeli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wnioskodawca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właścicielem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lub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władającym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nieruchomością,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której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odnosi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się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wniosek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wydanie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wypisu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pełnej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treści.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Dla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podmiotów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innych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państw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–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nazwa i identyfikator równoważnego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dokumentu.</w:t>
            </w:r>
          </w:p>
          <w:p w14:paraId="6CA243DB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24" w:line="288" w:lineRule="auto"/>
              <w:ind w:right="374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 z rejestru gruntów jest dokumentem zawierającym informacje opisowe o działkach ewidencyjnych położonych w granicach jednego obrębu ewidencyjnego i wchodzących w skład jednej jednostki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rejestrowej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gruntów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(jednej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nieruchomości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gruntowej).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podmiotach,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tymi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działkami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władają.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przeznaczony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dokonywania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wpisu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księdze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wieczystej.</w:t>
            </w:r>
          </w:p>
          <w:p w14:paraId="28121402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37" w:line="288" w:lineRule="auto"/>
              <w:ind w:right="62"/>
              <w:rPr>
                <w:i/>
                <w:iCs/>
                <w:w w:val="105"/>
                <w:sz w:val="12"/>
                <w:szCs w:val="12"/>
              </w:rPr>
            </w:pPr>
            <w:proofErr w:type="spellStart"/>
            <w:r>
              <w:rPr>
                <w:i/>
                <w:iCs/>
                <w:w w:val="105"/>
                <w:sz w:val="12"/>
                <w:szCs w:val="12"/>
              </w:rPr>
              <w:t>Wyrys</w:t>
            </w:r>
            <w:proofErr w:type="spellEnd"/>
            <w:r>
              <w:rPr>
                <w:i/>
                <w:iCs/>
                <w:w w:val="105"/>
                <w:sz w:val="12"/>
                <w:szCs w:val="12"/>
              </w:rPr>
              <w:t xml:space="preserve"> z mapy ewidencyjnej jest dokumentem, którego treścią jest odpowiedni fragment mapy ewidencyjnej przedstawiający działki ewidencyjne, wchodzące w skład jednej jednostki rejestrowej gruntów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(jednej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nieruchomości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gruntowej),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powiązaniu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działkami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sąsiednimi,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także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inne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obiekty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związane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tymi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działkami,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jeżeli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są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treścią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tego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fragmentu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mapy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ewidencyjnej,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takie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jak: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budynki, kontury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użytków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gruntowych,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kontury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klasyfikacyjne.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przeznaczony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dokonywania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wpisu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księdze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wieczystej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powiązaniu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odpowiednim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wypisem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operatu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ewidencyjnego.</w:t>
            </w:r>
          </w:p>
          <w:p w14:paraId="5896567C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57" w:line="288" w:lineRule="auto"/>
              <w:ind w:right="296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Uproszczony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rejestru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gruntów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opisowe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wybranych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ewidencyjnych,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także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podmiotach,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tymi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działkami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władają.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 adnotacji dotyczących jakości danych ewidencyjnych oraz klauzuli upoważniającej do oznaczania nieruchomości w księdze wieczystej. Nie jest przeznaczony do dokonywania wpisu w księdze wieczystej.</w:t>
            </w:r>
          </w:p>
          <w:p w14:paraId="1A80B102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31"/>
              <w:ind w:hanging="154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rejestru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gruntów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bez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danych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osobowych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opisowe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działkach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ewidencyjnych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położonych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granicach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jednego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obrębu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ewidencyjnego</w:t>
            </w:r>
          </w:p>
          <w:p w14:paraId="56136B06" w14:textId="77777777" w:rsidR="007353F8" w:rsidRDefault="007353F8">
            <w:pPr>
              <w:pStyle w:val="TableParagraph"/>
              <w:kinsoku w:val="0"/>
              <w:overflowPunct w:val="0"/>
              <w:spacing w:before="27" w:line="288" w:lineRule="auto"/>
              <w:ind w:left="338" w:right="571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i wchodzących w skład jednej jednostki rejestrowej gruntów (jednej nieruchomości gruntowej). Nie zawiera informacji o podmiotach, które władają tymi działkami. Nie jest przeznaczony do dokonywania wpisu w księdze wieczystej.</w:t>
            </w:r>
          </w:p>
          <w:p w14:paraId="41FDA217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5"/>
              <w:ind w:hanging="154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kartoteki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budynków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opisowe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budynkach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położonych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granicach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jednego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obrębu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ewidencyjnego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na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działkach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ewidencyjnych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wchodzących</w:t>
            </w:r>
          </w:p>
          <w:p w14:paraId="3A402F30" w14:textId="77777777" w:rsidR="007353F8" w:rsidRDefault="007353F8">
            <w:pPr>
              <w:pStyle w:val="TableParagraph"/>
              <w:kinsoku w:val="0"/>
              <w:overflowPunct w:val="0"/>
              <w:spacing w:before="27"/>
              <w:ind w:left="338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 skład jednej jednostki rejestrowej gruntów (jednej nieruchomości gruntowej). Nie zawiera danych o podmiotach, które władają tymi budynkami. Jest przeznaczony do dokonywania wpisu w księdze</w:t>
            </w:r>
          </w:p>
          <w:p w14:paraId="4B5F0E51" w14:textId="77777777" w:rsidR="007353F8" w:rsidRDefault="007353F8">
            <w:pPr>
              <w:pStyle w:val="TableParagraph"/>
              <w:kinsoku w:val="0"/>
              <w:overflowPunct w:val="0"/>
              <w:spacing w:before="28"/>
              <w:ind w:left="338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wieczystej.</w:t>
            </w:r>
          </w:p>
          <w:p w14:paraId="18B51704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6" w:line="288" w:lineRule="auto"/>
              <w:ind w:right="250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kartoteki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lokali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opisowe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samodzielnych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lokalach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znajdujących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się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jednym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budynku.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podmiotach,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władają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tymi lokalami. Jest przeznaczony do dokonywania wpisu w księdze</w:t>
            </w:r>
            <w:r>
              <w:rPr>
                <w:i/>
                <w:iCs/>
                <w:spacing w:val="-1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wieczystej.</w:t>
            </w:r>
          </w:p>
          <w:p w14:paraId="7640A2E8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11" w:line="288" w:lineRule="auto"/>
              <w:ind w:right="544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rejestru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budynków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opisowe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budynkach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stanowiących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od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odrębny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przedmiot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własności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położonych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granicach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jednego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obrębu ewidencyjnego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jednej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nieruchomości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gruntowej,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także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właścicielu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(współwłaścicielach)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tych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budynków.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przeznaczony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dokonywania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wpisu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księdze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wieczystej.</w:t>
            </w:r>
          </w:p>
          <w:p w14:paraId="28B68FCD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11" w:line="288" w:lineRule="auto"/>
              <w:ind w:right="136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rejestru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lokali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opisowe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lokalu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stanowiącym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odrębną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nieruchomość,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także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właścicielu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(współwłaścicielach)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tego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lokalu.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przeznaczony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 dokonywania wpisu w księdze</w:t>
            </w:r>
            <w:r>
              <w:rPr>
                <w:i/>
                <w:iCs/>
                <w:spacing w:val="-9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wieczystej.</w:t>
            </w:r>
          </w:p>
          <w:p w14:paraId="7EB76623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37" w:line="288" w:lineRule="auto"/>
              <w:ind w:right="160" w:hanging="209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wykazu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działek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ewidencyjnych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numery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wybranych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działek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ewidencyjnych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kolejności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wzrastającej,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położonych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granicach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jednego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obrębu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ewidencyjnego oraz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numery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jednostek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rejestrowych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gruntów,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których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przyporządkowane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zostały</w:t>
            </w:r>
            <w:r>
              <w:rPr>
                <w:i/>
                <w:iCs/>
                <w:spacing w:val="-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te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działki.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przeznaczony</w:t>
            </w:r>
            <w:r>
              <w:rPr>
                <w:i/>
                <w:iCs/>
                <w:spacing w:val="-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dokonywania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wpisu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księdze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wieczystej.</w:t>
            </w:r>
          </w:p>
          <w:p w14:paraId="5CD65588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24"/>
              <w:ind w:hanging="210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Wypis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wykazu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podmiotów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jest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dokumentem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zawierającym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dane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określające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kolejności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alfabetycznej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wybrane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osoby,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jednostki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organizacyjne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lub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organy,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ujawnione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ewidencji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gruntów</w:t>
            </w:r>
          </w:p>
          <w:p w14:paraId="259C3652" w14:textId="77777777" w:rsidR="007353F8" w:rsidRDefault="007353F8">
            <w:pPr>
              <w:pStyle w:val="TableParagraph"/>
              <w:kinsoku w:val="0"/>
              <w:overflowPunct w:val="0"/>
              <w:spacing w:before="28" w:line="288" w:lineRule="auto"/>
              <w:ind w:left="338" w:right="31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i budynków jako podmioty władające gruntami, budynkami lub lokalami, oraz oznaczenia jednostek rejestrowych gruntów, jednostek rejestrowych budynków, jednostek rejestrowych lokali oraz pozycji kartoteki budynków i kartoteki lokali, związanych z poszczególnymi osobami, jednostkami organizacyjnymi lub organami. Nie jest przeznaczony do dokonywania wpisu w księdze wieczystej.</w:t>
            </w:r>
          </w:p>
          <w:p w14:paraId="74DCC18D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4"/>
              <w:ind w:hanging="210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Należy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podać</w:t>
            </w:r>
            <w:r>
              <w:rPr>
                <w:i/>
                <w:iCs/>
                <w:spacing w:val="-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nazwę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aktu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prawnego,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oznaczenie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publikatora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tego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aktu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oraz</w:t>
            </w:r>
            <w:r>
              <w:rPr>
                <w:i/>
                <w:iCs/>
                <w:spacing w:val="-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oznaczenie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jednostki</w:t>
            </w:r>
            <w:r>
              <w:rPr>
                <w:i/>
                <w:iCs/>
                <w:spacing w:val="-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redakcyjnej</w:t>
            </w:r>
            <w:r>
              <w:rPr>
                <w:i/>
                <w:iCs/>
                <w:spacing w:val="-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tego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aktu.</w:t>
            </w:r>
          </w:p>
          <w:p w14:paraId="53FA2F4A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45"/>
              <w:ind w:hanging="210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Należy wskazać okoliczności faktyczne będące przesłankami zastosowania ww. przepisu prawa</w:t>
            </w:r>
            <w:r>
              <w:rPr>
                <w:i/>
                <w:iCs/>
                <w:spacing w:val="-2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materialnego.</w:t>
            </w:r>
          </w:p>
          <w:p w14:paraId="3FF50778" w14:textId="77777777" w:rsidR="007353F8" w:rsidRDefault="007353F8">
            <w:pPr>
              <w:pStyle w:val="TableParagraph"/>
              <w:numPr>
                <w:ilvl w:val="0"/>
                <w:numId w:val="2"/>
              </w:numPr>
              <w:tabs>
                <w:tab w:val="left" w:pos="339"/>
              </w:tabs>
              <w:kinsoku w:val="0"/>
              <w:overflowPunct w:val="0"/>
              <w:spacing w:before="46" w:line="288" w:lineRule="auto"/>
              <w:ind w:right="165" w:hanging="209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Podpis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własnoręczny;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przypadku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składania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wniosku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postaci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elektronicznej: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kwalifikowany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podpis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elektroniczny,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podpis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osobisty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albo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podpis</w:t>
            </w:r>
            <w:r>
              <w:rPr>
                <w:i/>
                <w:iCs/>
                <w:spacing w:val="-6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zaufany;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przypadku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składania</w:t>
            </w:r>
            <w:r>
              <w:rPr>
                <w:i/>
                <w:iCs/>
                <w:spacing w:val="-8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wniosku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</w:t>
            </w:r>
            <w:r>
              <w:rPr>
                <w:i/>
                <w:iCs/>
                <w:spacing w:val="-7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pomocą systemu teleinformatycznego, o którym mowa w przepisach wydanych na podstawie art. 40 ust. 8 ustawy z dnia 17 maja 1989 r. – Prawo geodezyjne i kartograficzne, identyfikator umożliwiający weryfikację wnioskodawcy w tym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systemie.</w:t>
            </w:r>
          </w:p>
          <w:p w14:paraId="362C5B6A" w14:textId="77777777" w:rsidR="007353F8" w:rsidRDefault="007353F8">
            <w:pPr>
              <w:pStyle w:val="TableParagraph"/>
              <w:kinsoku w:val="0"/>
              <w:overflowPunct w:val="0"/>
              <w:spacing w:before="27" w:line="124" w:lineRule="exact"/>
              <w:ind w:left="220"/>
              <w:rPr>
                <w:i/>
                <w:iCs/>
                <w:w w:val="105"/>
                <w:position w:val="2"/>
                <w:sz w:val="12"/>
                <w:szCs w:val="12"/>
              </w:rPr>
            </w:pPr>
            <w:r>
              <w:rPr>
                <w:i/>
                <w:iCs/>
                <w:w w:val="105"/>
                <w:sz w:val="14"/>
                <w:szCs w:val="14"/>
              </w:rPr>
              <w:t xml:space="preserve">* </w:t>
            </w:r>
            <w:r>
              <w:rPr>
                <w:i/>
                <w:iCs/>
                <w:w w:val="105"/>
                <w:position w:val="2"/>
                <w:sz w:val="12"/>
                <w:szCs w:val="12"/>
              </w:rPr>
              <w:t>Informacja nieobowiązkowa.</w:t>
            </w:r>
          </w:p>
        </w:tc>
      </w:tr>
      <w:tr w:rsidR="007353F8" w14:paraId="62E5D82E" w14:textId="77777777">
        <w:trPr>
          <w:trHeight w:val="243"/>
        </w:trPr>
        <w:tc>
          <w:tcPr>
            <w:tcW w:w="9665" w:type="dxa"/>
            <w:gridSpan w:val="2"/>
            <w:tcBorders>
              <w:top w:val="single" w:sz="8" w:space="0" w:color="000000"/>
              <w:left w:val="single" w:sz="8" w:space="0" w:color="000000"/>
              <w:bottom w:val="none" w:sz="6" w:space="0" w:color="auto"/>
              <w:right w:val="single" w:sz="8" w:space="0" w:color="000000"/>
            </w:tcBorders>
            <w:shd w:val="clear" w:color="auto" w:fill="CCCCFF"/>
          </w:tcPr>
          <w:p w14:paraId="6341805A" w14:textId="77777777" w:rsidR="007353F8" w:rsidRDefault="007353F8">
            <w:pPr>
              <w:pStyle w:val="TableParagraph"/>
              <w:kinsoku w:val="0"/>
              <w:overflowPunct w:val="0"/>
              <w:spacing w:before="32"/>
              <w:ind w:left="29"/>
              <w:rPr>
                <w:rFonts w:ascii="Arial" w:hAnsi="Arial" w:cs="Arial"/>
                <w:w w:val="105"/>
                <w:sz w:val="14"/>
                <w:szCs w:val="14"/>
              </w:rPr>
            </w:pPr>
            <w:r>
              <w:rPr>
                <w:rFonts w:ascii="Arial" w:hAnsi="Arial" w:cs="Arial"/>
                <w:w w:val="105"/>
                <w:sz w:val="14"/>
                <w:szCs w:val="14"/>
              </w:rPr>
              <w:t>Wyjaśnienia:</w:t>
            </w:r>
          </w:p>
        </w:tc>
      </w:tr>
      <w:tr w:rsidR="007353F8" w14:paraId="0897EDC8" w14:textId="77777777">
        <w:trPr>
          <w:trHeight w:val="687"/>
        </w:trPr>
        <w:tc>
          <w:tcPr>
            <w:tcW w:w="187" w:type="dxa"/>
            <w:tcBorders>
              <w:top w:val="none" w:sz="6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FF"/>
          </w:tcPr>
          <w:p w14:paraId="26A35499" w14:textId="77777777" w:rsidR="007353F8" w:rsidRDefault="007353F8">
            <w:pPr>
              <w:pStyle w:val="TableParagraph"/>
              <w:kinsoku w:val="0"/>
              <w:overflowPunct w:val="0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4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F13D08" w14:textId="77777777" w:rsidR="007353F8" w:rsidRDefault="007353F8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kinsoku w:val="0"/>
              <w:overflowPunct w:val="0"/>
              <w:spacing w:before="8"/>
              <w:ind w:hanging="154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W formularzach można nie uwzględniać oznaczeń</w:t>
            </w:r>
            <w:r>
              <w:rPr>
                <w:i/>
                <w:iCs/>
                <w:spacing w:val="-1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kolorystycznych.</w:t>
            </w:r>
          </w:p>
          <w:p w14:paraId="5BBF58BC" w14:textId="77777777" w:rsidR="007353F8" w:rsidRDefault="007353F8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kinsoku w:val="0"/>
              <w:overflowPunct w:val="0"/>
              <w:spacing w:before="32"/>
              <w:ind w:hanging="154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Pola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formularza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można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rozszerzać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zależności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od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potrzeb.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formularza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papierowego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można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dołączyć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załączniki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zawierające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informacje,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których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nie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można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było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zamieścić</w:t>
            </w:r>
            <w:r>
              <w:rPr>
                <w:i/>
                <w:iCs/>
                <w:spacing w:val="-2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formularzu.</w:t>
            </w:r>
          </w:p>
          <w:p w14:paraId="56BC15AA" w14:textId="77777777" w:rsidR="007353F8" w:rsidRDefault="007353F8">
            <w:pPr>
              <w:pStyle w:val="TableParagraph"/>
              <w:numPr>
                <w:ilvl w:val="0"/>
                <w:numId w:val="1"/>
              </w:numPr>
              <w:tabs>
                <w:tab w:val="left" w:pos="339"/>
              </w:tabs>
              <w:kinsoku w:val="0"/>
              <w:overflowPunct w:val="0"/>
              <w:spacing w:before="10" w:line="160" w:lineRule="atLeast"/>
              <w:ind w:right="1018"/>
              <w:rPr>
                <w:i/>
                <w:iCs/>
                <w:w w:val="105"/>
                <w:sz w:val="12"/>
                <w:szCs w:val="12"/>
              </w:rPr>
            </w:pPr>
            <w:r>
              <w:rPr>
                <w:i/>
                <w:iCs/>
                <w:w w:val="105"/>
                <w:sz w:val="12"/>
                <w:szCs w:val="12"/>
              </w:rPr>
              <w:t>Szczegółowy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zakres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informacji,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które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są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treścią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wypisów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operatu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ewidencyjnego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oraz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wyrysu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z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mapy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ewidencyjnej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określają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przepisy</w:t>
            </w:r>
            <w:r>
              <w:rPr>
                <w:i/>
                <w:iCs/>
                <w:spacing w:val="-3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wydane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na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podstawie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art.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26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ust.</w:t>
            </w:r>
            <w:r>
              <w:rPr>
                <w:i/>
                <w:iCs/>
                <w:spacing w:val="-4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2</w:t>
            </w:r>
            <w:r>
              <w:rPr>
                <w:i/>
                <w:iCs/>
                <w:spacing w:val="-5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ustawy z dnia 17 maja 1989 r. – Prawo geodezyjne</w:t>
            </w:r>
            <w:r>
              <w:rPr>
                <w:i/>
                <w:iCs/>
                <w:spacing w:val="-21"/>
                <w:w w:val="105"/>
                <w:sz w:val="12"/>
                <w:szCs w:val="12"/>
              </w:rPr>
              <w:t xml:space="preserve"> </w:t>
            </w:r>
            <w:r>
              <w:rPr>
                <w:i/>
                <w:iCs/>
                <w:w w:val="105"/>
                <w:sz w:val="12"/>
                <w:szCs w:val="12"/>
              </w:rPr>
              <w:t>i kartograficzne.</w:t>
            </w:r>
          </w:p>
        </w:tc>
      </w:tr>
    </w:tbl>
    <w:p w14:paraId="4789CF06" w14:textId="77777777" w:rsidR="007119BF" w:rsidRPr="007119BF" w:rsidRDefault="007119BF" w:rsidP="007119BF">
      <w:pPr>
        <w:ind w:right="3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7119BF">
        <w:rPr>
          <w:b/>
          <w:sz w:val="16"/>
          <w:szCs w:val="16"/>
        </w:rPr>
        <w:t xml:space="preserve">OBOWIĄZEK INFORMACYJNY </w:t>
      </w:r>
    </w:p>
    <w:p w14:paraId="0CD7E9F5" w14:textId="77777777" w:rsidR="007119BF" w:rsidRPr="007119BF" w:rsidRDefault="007119BF" w:rsidP="007119BF">
      <w:pPr>
        <w:ind w:left="207"/>
        <w:jc w:val="center"/>
        <w:rPr>
          <w:sz w:val="16"/>
          <w:szCs w:val="16"/>
        </w:rPr>
      </w:pPr>
      <w:r w:rsidRPr="007119BF">
        <w:rPr>
          <w:sz w:val="16"/>
          <w:szCs w:val="16"/>
        </w:rPr>
        <w:t xml:space="preserve">Starosta Gryfiński </w:t>
      </w:r>
    </w:p>
    <w:p w14:paraId="52370823" w14:textId="77777777" w:rsidR="007119BF" w:rsidRPr="007119BF" w:rsidRDefault="007119BF" w:rsidP="007119BF">
      <w:pPr>
        <w:ind w:left="422"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Na podstawie art. 13 oraz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zwane dalej RODO), przekazuję informacje na temat zasad przetwarzania Pani/Pana danych osobowych. </w:t>
      </w:r>
    </w:p>
    <w:p w14:paraId="24400008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1.</w:t>
      </w:r>
      <w:r w:rsidRPr="007119BF">
        <w:rPr>
          <w:sz w:val="16"/>
          <w:szCs w:val="16"/>
        </w:rPr>
        <w:t xml:space="preserve"> Administratorem danych osobowych jest Starosta Gryfiński w Gryfinie, ul. Sprzymierzonych 4, 74-100 Gryfino, tel. 91 415 31 82, e-mail: starostwo@gryfino.powiat.pl  </w:t>
      </w:r>
    </w:p>
    <w:p w14:paraId="464DFA2A" w14:textId="77777777" w:rsidR="007119BF" w:rsidRPr="007119BF" w:rsidRDefault="007119BF" w:rsidP="007119BF">
      <w:pPr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2.</w:t>
      </w:r>
      <w:r w:rsidRPr="007119BF">
        <w:rPr>
          <w:sz w:val="16"/>
          <w:szCs w:val="16"/>
        </w:rPr>
        <w:t xml:space="preserve">Administrator wyznaczył Inspektora Ochrony Danych z którym można się skontaktować mailowo: </w:t>
      </w:r>
    </w:p>
    <w:p w14:paraId="3882ED22" w14:textId="77777777" w:rsidR="007119BF" w:rsidRPr="007119BF" w:rsidRDefault="007119BF" w:rsidP="007119BF">
      <w:pPr>
        <w:ind w:left="427"/>
        <w:jc w:val="both"/>
        <w:rPr>
          <w:sz w:val="16"/>
          <w:szCs w:val="16"/>
        </w:rPr>
      </w:pPr>
      <w:r w:rsidRPr="007119BF">
        <w:rPr>
          <w:color w:val="0000FF"/>
          <w:sz w:val="16"/>
          <w:szCs w:val="16"/>
          <w:u w:val="single" w:color="0000FF"/>
        </w:rPr>
        <w:t>iod@gryfino.powiat.pl</w:t>
      </w:r>
      <w:r w:rsidRPr="007119BF">
        <w:rPr>
          <w:sz w:val="16"/>
          <w:szCs w:val="16"/>
        </w:rPr>
        <w:t xml:space="preserve"> </w:t>
      </w:r>
    </w:p>
    <w:p w14:paraId="11CFFCF5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3.</w:t>
      </w:r>
      <w:r w:rsidRPr="007119BF">
        <w:rPr>
          <w:sz w:val="16"/>
          <w:szCs w:val="16"/>
        </w:rPr>
        <w:t xml:space="preserve"> Dane osobowe będą przetwarzane w celu realizacji zadań Starosty w zakresie geodezji i kartografii na      podstawie: </w:t>
      </w:r>
    </w:p>
    <w:p w14:paraId="7328010B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1)art. 6 ust. 1 lit. a) RODO (Pani/Pana zgoda) – w zakresie danych kontaktowych (numer telefonu, adres e-mail), </w:t>
      </w:r>
    </w:p>
    <w:p w14:paraId="60BCEC1E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2)art. 6 ust. 1 lit. e) RODO w związku z przepisami ustawy z dnia 17 maja 1989 r. Prawo geodezyjne i kartograficzne. </w:t>
      </w:r>
    </w:p>
    <w:p w14:paraId="4ABB351B" w14:textId="77777777" w:rsidR="007119BF" w:rsidRPr="007119BF" w:rsidRDefault="007119BF" w:rsidP="007119BF">
      <w:pPr>
        <w:ind w:left="207" w:right="212"/>
        <w:jc w:val="both"/>
        <w:rPr>
          <w:sz w:val="16"/>
          <w:szCs w:val="16"/>
        </w:rPr>
      </w:pPr>
      <w:r w:rsidRPr="007119BF">
        <w:rPr>
          <w:color w:val="212529"/>
          <w:sz w:val="16"/>
          <w:szCs w:val="16"/>
        </w:rPr>
        <w:t>Podanie danych osobowych wymienionych w punkcie 2)</w:t>
      </w:r>
      <w:r w:rsidRPr="007119BF">
        <w:rPr>
          <w:sz w:val="16"/>
          <w:szCs w:val="16"/>
        </w:rPr>
        <w:t xml:space="preserve"> jest niezbędne do realizacji celu przetwarzania. Brak podania danych uniemożliwi realizację celu. </w:t>
      </w:r>
    </w:p>
    <w:p w14:paraId="0AF13077" w14:textId="77777777" w:rsidR="007119BF" w:rsidRPr="007119BF" w:rsidRDefault="007119BF" w:rsidP="007119BF">
      <w:pPr>
        <w:ind w:left="207"/>
        <w:jc w:val="both"/>
        <w:rPr>
          <w:color w:val="212529"/>
          <w:sz w:val="16"/>
          <w:szCs w:val="16"/>
        </w:rPr>
      </w:pPr>
      <w:r w:rsidRPr="007119BF">
        <w:rPr>
          <w:color w:val="212529"/>
          <w:sz w:val="16"/>
          <w:szCs w:val="16"/>
        </w:rPr>
        <w:t xml:space="preserve">Podanie danych osobowych wymienionych w punkcie 1) jest dobrowolne i nie jest warunkiem załatwienia sprawy, ułatwi jednak kontakt w zakresie realizacji procesu przetwarzania. </w:t>
      </w:r>
    </w:p>
    <w:p w14:paraId="61DD0F08" w14:textId="77777777" w:rsidR="007119BF" w:rsidRPr="007119BF" w:rsidRDefault="007119BF" w:rsidP="007119BF">
      <w:pPr>
        <w:ind w:right="212"/>
        <w:jc w:val="both"/>
        <w:rPr>
          <w:color w:val="212529"/>
          <w:sz w:val="16"/>
          <w:szCs w:val="16"/>
        </w:rPr>
      </w:pPr>
      <w:r w:rsidRPr="007119BF">
        <w:rPr>
          <w:b/>
          <w:sz w:val="16"/>
          <w:szCs w:val="16"/>
        </w:rPr>
        <w:t>4.</w:t>
      </w:r>
      <w:r w:rsidRPr="007119BF">
        <w:rPr>
          <w:sz w:val="16"/>
          <w:szCs w:val="16"/>
        </w:rPr>
        <w:t xml:space="preserve"> Dane osób trzecich niezbędne do realizacji celu przetwarzania pozyskaliśmy od osób składających wnioski w trybie ustawy z dnia 17 maja 1989 r. Prawo geodezyjne i kartograficzne.</w:t>
      </w:r>
      <w:r w:rsidRPr="007119BF">
        <w:rPr>
          <w:color w:val="212529"/>
          <w:sz w:val="16"/>
          <w:szCs w:val="16"/>
        </w:rPr>
        <w:t xml:space="preserve"> </w:t>
      </w:r>
    </w:p>
    <w:p w14:paraId="7896A2E2" w14:textId="77777777" w:rsidR="007119BF" w:rsidRPr="007119BF" w:rsidRDefault="007119BF" w:rsidP="007119BF">
      <w:pPr>
        <w:ind w:right="212"/>
        <w:jc w:val="both"/>
        <w:rPr>
          <w:color w:val="000000"/>
          <w:sz w:val="16"/>
          <w:szCs w:val="16"/>
        </w:rPr>
      </w:pPr>
      <w:r w:rsidRPr="007119BF">
        <w:rPr>
          <w:b/>
          <w:sz w:val="16"/>
          <w:szCs w:val="16"/>
        </w:rPr>
        <w:t>5.</w:t>
      </w:r>
      <w:r w:rsidRPr="007119BF">
        <w:rPr>
          <w:color w:val="212529"/>
          <w:sz w:val="16"/>
          <w:szCs w:val="16"/>
        </w:rPr>
        <w:t xml:space="preserve"> Odbiorcami danych mogą być dostawcy usług IT na rzecz Administratora – na podstawie zawartych umów powierzenia przetwarzania danych. </w:t>
      </w:r>
      <w:r w:rsidRPr="007119BF">
        <w:rPr>
          <w:sz w:val="16"/>
          <w:szCs w:val="16"/>
        </w:rPr>
        <w:t xml:space="preserve"> </w:t>
      </w:r>
    </w:p>
    <w:p w14:paraId="45F3B768" w14:textId="77777777" w:rsidR="007119BF" w:rsidRPr="007119BF" w:rsidRDefault="007119BF" w:rsidP="007119BF">
      <w:pPr>
        <w:ind w:right="280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Dane osobowe służące do realizacji celu przetwarzania mogą być przetwarzane w systemie teleinformatycznym </w:t>
      </w:r>
      <w:proofErr w:type="spellStart"/>
      <w:r w:rsidRPr="007119BF">
        <w:rPr>
          <w:sz w:val="16"/>
          <w:szCs w:val="16"/>
        </w:rPr>
        <w:t>WebEWID</w:t>
      </w:r>
      <w:proofErr w:type="spellEnd"/>
      <w:r w:rsidRPr="007119BF">
        <w:rPr>
          <w:sz w:val="16"/>
          <w:szCs w:val="16"/>
        </w:rPr>
        <w:t>, służącego do udostępniania i obsługi danych ewidencyjnych gruntów i budynków (</w:t>
      </w:r>
      <w:proofErr w:type="spellStart"/>
      <w:r w:rsidRPr="007119BF">
        <w:rPr>
          <w:sz w:val="16"/>
          <w:szCs w:val="16"/>
        </w:rPr>
        <w:t>EGiB</w:t>
      </w:r>
      <w:proofErr w:type="spellEnd"/>
      <w:r w:rsidRPr="007119BF">
        <w:rPr>
          <w:sz w:val="16"/>
          <w:szCs w:val="16"/>
        </w:rPr>
        <w:t xml:space="preserve">). </w:t>
      </w:r>
    </w:p>
    <w:p w14:paraId="31CFDBA3" w14:textId="77777777" w:rsidR="007119BF" w:rsidRPr="007119BF" w:rsidRDefault="007119BF" w:rsidP="007119BF">
      <w:pPr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6.</w:t>
      </w:r>
      <w:r w:rsidRPr="007119BF">
        <w:rPr>
          <w:sz w:val="16"/>
          <w:szCs w:val="16"/>
        </w:rPr>
        <w:t xml:space="preserve">Dane będą przetwarzane: </w:t>
      </w:r>
    </w:p>
    <w:p w14:paraId="0E29C14D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1)Do czasu realizacji celu przetwarzania, a następnie przechowywane zgodnie z przepisami ustawy z dnia 14 lipca 1983 r. o narodowym zasobie archiwalnym i archiwach. </w:t>
      </w:r>
    </w:p>
    <w:p w14:paraId="72E96C94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2)W zakresie danych kontaktowych - do czasu wycofania zgody na ich przetwarzanie albo przez okres, o którym mowa w pkt. 1). </w:t>
      </w:r>
    </w:p>
    <w:p w14:paraId="7FF76026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7.</w:t>
      </w:r>
      <w:r w:rsidRPr="007119BF">
        <w:rPr>
          <w:sz w:val="16"/>
          <w:szCs w:val="16"/>
        </w:rPr>
        <w:t xml:space="preserve"> W związku z przetwarzaniem danych przysługują następujące prawa wynikające z przepisów RODO:   prawo dostępu do danych – art. 15 RODO,  prawo do sprostowania danych – art. 16 RODO,  prawo do ograniczenia przetwarzania – art. 18 RODO, prawo do sprzeciwu – art. 21 RODO, a także: prawo do usunięcia danych – art. 17 RODO, prawo do przenoszenia danych – art. 20 RODO</w:t>
      </w:r>
    </w:p>
    <w:p w14:paraId="503091B5" w14:textId="77777777" w:rsidR="007119BF" w:rsidRPr="007119BF" w:rsidRDefault="007119BF" w:rsidP="007119BF">
      <w:pPr>
        <w:ind w:right="212"/>
        <w:rPr>
          <w:sz w:val="16"/>
          <w:szCs w:val="16"/>
        </w:rPr>
      </w:pPr>
      <w:r w:rsidRPr="007119BF">
        <w:rPr>
          <w:sz w:val="16"/>
          <w:szCs w:val="16"/>
        </w:rPr>
        <w:t xml:space="preserve">- wyłącznie w zakresie danych kontaktowych przetwarzanych na podstawie zgody. </w:t>
      </w:r>
    </w:p>
    <w:p w14:paraId="7252A8FD" w14:textId="77777777" w:rsidR="007119BF" w:rsidRPr="007119BF" w:rsidRDefault="007119BF" w:rsidP="006D23AF">
      <w:pPr>
        <w:ind w:right="212"/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8.</w:t>
      </w:r>
      <w:r w:rsidRPr="007119BF">
        <w:rPr>
          <w:sz w:val="16"/>
          <w:szCs w:val="16"/>
        </w:rPr>
        <w:t xml:space="preserve"> W zakresie danych kontaktowych przysługuje prawo do cofnięcia zgody w dowolnym momencie i w dowolny sposób. Wycofanie zgody nie ma wpływu na zgodność z prawem przetwarzania, którego dokonano na podstawie zgody przed jej cofnięciem. </w:t>
      </w:r>
    </w:p>
    <w:p w14:paraId="6829E2C0" w14:textId="77777777" w:rsidR="007119BF" w:rsidRPr="007119BF" w:rsidRDefault="007119BF" w:rsidP="0016541E">
      <w:pPr>
        <w:ind w:right="212"/>
        <w:jc w:val="both"/>
        <w:rPr>
          <w:sz w:val="16"/>
          <w:szCs w:val="16"/>
        </w:rPr>
      </w:pPr>
      <w:r w:rsidRPr="007119BF">
        <w:rPr>
          <w:b/>
          <w:sz w:val="16"/>
          <w:szCs w:val="16"/>
        </w:rPr>
        <w:t>9.</w:t>
      </w:r>
      <w:r w:rsidRPr="007119BF">
        <w:rPr>
          <w:sz w:val="16"/>
          <w:szCs w:val="16"/>
        </w:rPr>
        <w:t xml:space="preserve"> W związku z przetwarzaniem danych przysługuje prawo do wniesienia skargi do organu nadzorczego - Prezesa Urzędu Ochrony Danych Osobowych.</w:t>
      </w:r>
    </w:p>
    <w:p w14:paraId="29ECCEDF" w14:textId="77777777" w:rsidR="007119BF" w:rsidRPr="007119BF" w:rsidRDefault="007119BF" w:rsidP="007119BF">
      <w:pPr>
        <w:jc w:val="center"/>
        <w:rPr>
          <w:b/>
          <w:sz w:val="16"/>
          <w:szCs w:val="16"/>
        </w:rPr>
      </w:pPr>
      <w:r w:rsidRPr="007119BF">
        <w:rPr>
          <w:b/>
          <w:sz w:val="16"/>
          <w:szCs w:val="16"/>
        </w:rPr>
        <w:t>ZGODA NA PRZETWARZANIE DANYCH OSOBOWYCH</w:t>
      </w:r>
    </w:p>
    <w:p w14:paraId="7CC902CC" w14:textId="77777777" w:rsidR="007119BF" w:rsidRPr="007119BF" w:rsidRDefault="007119BF" w:rsidP="007119BF">
      <w:pPr>
        <w:ind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Na podstawie art.6 ustęp 1 lit. a) oraz art. 7 Rozporządzenia Parlamentu Europejskiego i Rady (UE) 2016/679 z dnia 27 kwietnia 2016 r. w sprawie ochrony osób fizycznych  w związku z przetwarzaniem danych osobowych i w sprawie swobodnego przepływu takich danych oraz uchylenia dyrektywy 95/46/WE  (ogólne rozporządzenie o ochronie danych) wyrażam zgodę na przetwarzanie mojego numeru telefonu oraz adresu e-mail przez Starostę Gryfińskiego w celu realizacji zadań Starosty w zakresie geodezji i kartografii na podstawie przepisów ustawy z dnia 17 maja 1989 r. Prawo geodezyjne i kartograficzne. </w:t>
      </w:r>
    </w:p>
    <w:p w14:paraId="467D3861" w14:textId="77777777" w:rsidR="007119BF" w:rsidRPr="007119BF" w:rsidRDefault="007119BF" w:rsidP="007119BF">
      <w:pPr>
        <w:ind w:left="207" w:right="212"/>
        <w:jc w:val="both"/>
        <w:rPr>
          <w:sz w:val="16"/>
          <w:szCs w:val="16"/>
        </w:rPr>
      </w:pPr>
      <w:r w:rsidRPr="007119BF">
        <w:rPr>
          <w:sz w:val="16"/>
          <w:szCs w:val="16"/>
        </w:rPr>
        <w:t>Jednocześnie oświadczam, że zostałem/</w:t>
      </w:r>
      <w:proofErr w:type="spellStart"/>
      <w:r w:rsidRPr="007119BF">
        <w:rPr>
          <w:sz w:val="16"/>
          <w:szCs w:val="16"/>
        </w:rPr>
        <w:t>am</w:t>
      </w:r>
      <w:proofErr w:type="spellEnd"/>
      <w:r w:rsidRPr="007119BF">
        <w:rPr>
          <w:sz w:val="16"/>
          <w:szCs w:val="16"/>
        </w:rPr>
        <w:t xml:space="preserve"> poinformowany/a, że udzielona zgoda może być cofnięta w dowolnym momencie i w dowolnej formie, a jej wycofanie nie wpływa na zgodność z prawem przetwarzania, którego dokonano na podstawie zgody przed jej wycofaniem. </w:t>
      </w:r>
    </w:p>
    <w:p w14:paraId="4CE8CD36" w14:textId="77777777" w:rsidR="007119BF" w:rsidRPr="007119BF" w:rsidRDefault="007119BF" w:rsidP="007119BF">
      <w:pPr>
        <w:ind w:left="207" w:right="212"/>
        <w:jc w:val="both"/>
        <w:rPr>
          <w:sz w:val="16"/>
          <w:szCs w:val="16"/>
        </w:rPr>
      </w:pPr>
    </w:p>
    <w:p w14:paraId="1A1560A5" w14:textId="77777777" w:rsidR="0016541E" w:rsidRDefault="0016541E" w:rsidP="007119BF">
      <w:pPr>
        <w:tabs>
          <w:tab w:val="center" w:pos="2455"/>
          <w:tab w:val="center" w:pos="7321"/>
        </w:tabs>
        <w:spacing w:after="9" w:line="254" w:lineRule="auto"/>
        <w:jc w:val="both"/>
        <w:rPr>
          <w:sz w:val="16"/>
          <w:szCs w:val="16"/>
        </w:rPr>
      </w:pPr>
      <w:r>
        <w:rPr>
          <w:sz w:val="16"/>
          <w:szCs w:val="16"/>
        </w:rPr>
        <w:t>……………………………………..</w:t>
      </w:r>
      <w:r w:rsidR="007119BF" w:rsidRPr="007119BF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                                                            …………………………………………..</w:t>
      </w:r>
    </w:p>
    <w:p w14:paraId="41294D1E" w14:textId="77777777" w:rsidR="007119BF" w:rsidRPr="007119BF" w:rsidRDefault="007119BF" w:rsidP="007119BF">
      <w:pPr>
        <w:tabs>
          <w:tab w:val="center" w:pos="2455"/>
          <w:tab w:val="center" w:pos="7321"/>
        </w:tabs>
        <w:spacing w:after="9" w:line="254" w:lineRule="auto"/>
        <w:jc w:val="both"/>
        <w:rPr>
          <w:sz w:val="16"/>
          <w:szCs w:val="16"/>
        </w:rPr>
      </w:pPr>
      <w:r w:rsidRPr="007119BF">
        <w:rPr>
          <w:sz w:val="16"/>
          <w:szCs w:val="16"/>
        </w:rPr>
        <w:t xml:space="preserve"> miejscowość i data </w:t>
      </w:r>
      <w:r w:rsidRPr="007119BF">
        <w:rPr>
          <w:sz w:val="16"/>
          <w:szCs w:val="16"/>
        </w:rPr>
        <w:tab/>
        <w:t xml:space="preserve">                                                                                          czytelny podpis </w:t>
      </w:r>
    </w:p>
    <w:p w14:paraId="6880540F" w14:textId="77777777" w:rsidR="007119BF" w:rsidRDefault="007119BF" w:rsidP="007119BF">
      <w:pPr>
        <w:spacing w:line="254" w:lineRule="auto"/>
        <w:ind w:left="427"/>
        <w:jc w:val="both"/>
      </w:pPr>
      <w:r>
        <w:t xml:space="preserve"> </w:t>
      </w:r>
    </w:p>
    <w:p w14:paraId="1E25AD53" w14:textId="77777777" w:rsidR="007353F8" w:rsidRDefault="007353F8"/>
    <w:sectPr w:rsidR="007353F8">
      <w:pgSz w:w="11910" w:h="16840"/>
      <w:pgMar w:top="1160" w:right="920" w:bottom="280" w:left="1000" w:header="953" w:footer="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35748" w14:textId="77777777" w:rsidR="00035983" w:rsidRDefault="00035983">
      <w:r>
        <w:separator/>
      </w:r>
    </w:p>
  </w:endnote>
  <w:endnote w:type="continuationSeparator" w:id="0">
    <w:p w14:paraId="473E7556" w14:textId="77777777" w:rsidR="00035983" w:rsidRDefault="0003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DF3C0A" w14:textId="77777777" w:rsidR="00035983" w:rsidRDefault="00035983">
      <w:r>
        <w:separator/>
      </w:r>
    </w:p>
  </w:footnote>
  <w:footnote w:type="continuationSeparator" w:id="0">
    <w:p w14:paraId="01933F55" w14:textId="77777777" w:rsidR="00035983" w:rsidRDefault="00035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25833" w14:textId="77777777" w:rsidR="007353F8" w:rsidRDefault="001B5AEC">
    <w:pPr>
      <w:pStyle w:val="Tekstpodstawowy"/>
      <w:kinsoku w:val="0"/>
      <w:overflowPunct w:val="0"/>
      <w:spacing w:line="14" w:lineRule="auto"/>
      <w:rPr>
        <w:rFonts w:ascii="Times New Roman" w:hAnsi="Times New Roman" w:cs="Times New Roman"/>
        <w:b w:val="0"/>
        <w:bCs w:val="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0" allowOverlap="1" wp14:anchorId="2E969F1A" wp14:editId="636264D6">
              <wp:simplePos x="0" y="0"/>
              <wp:positionH relativeFrom="page">
                <wp:posOffset>635000</wp:posOffset>
              </wp:positionH>
              <wp:positionV relativeFrom="page">
                <wp:posOffset>592455</wp:posOffset>
              </wp:positionV>
              <wp:extent cx="847090" cy="166370"/>
              <wp:effectExtent l="0" t="0" r="0" b="0"/>
              <wp:wrapNone/>
              <wp:docPr id="3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4709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E0584E" w14:textId="77777777" w:rsidR="007353F8" w:rsidRDefault="007353F8">
                          <w:pPr>
                            <w:pStyle w:val="Tekstpodstawowy"/>
                            <w:kinsoku w:val="0"/>
                            <w:overflowPunct w:val="0"/>
                            <w:spacing w:before="11"/>
                            <w:ind w:left="20"/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t>Dziennik Ustaw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2" o:spid="_x0000_s1026" type="#_x0000_t202" style="position:absolute;margin-left:50pt;margin-top:46.65pt;width:66.7pt;height:13.1pt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xqtrgIAAKk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" o:allowincell="f" filled="f" stroked="f">
              <v:textbox inset="0,0,0,0">
                <w:txbxContent>
                  <w:p w:rsidR="007353F8" w:rsidRDefault="007353F8">
                    <w:pPr>
                      <w:pStyle w:val="Tekstpodstawowy"/>
                      <w:kinsoku w:val="0"/>
                      <w:overflowPunct w:val="0"/>
                      <w:spacing w:before="11"/>
                      <w:ind w:left="20"/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t>Dziennik Ustaw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5888" behindDoc="1" locked="0" layoutInCell="0" allowOverlap="1" wp14:anchorId="50C34F04" wp14:editId="6FBB2E28">
              <wp:simplePos x="0" y="0"/>
              <wp:positionH relativeFrom="page">
                <wp:posOffset>3613150</wp:posOffset>
              </wp:positionH>
              <wp:positionV relativeFrom="page">
                <wp:posOffset>592455</wp:posOffset>
              </wp:positionV>
              <wp:extent cx="342900" cy="166370"/>
              <wp:effectExtent l="0" t="0" r="0" b="0"/>
              <wp:wrapNone/>
              <wp:docPr id="2" name="Text Box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3E8793" w14:textId="77777777" w:rsidR="007353F8" w:rsidRDefault="007353F8">
                          <w:pPr>
                            <w:pStyle w:val="Tekstpodstawowy"/>
                            <w:kinsoku w:val="0"/>
                            <w:overflowPunct w:val="0"/>
                            <w:spacing w:before="11"/>
                            <w:ind w:left="20"/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t xml:space="preserve">– </w:t>
                          </w: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7119BF"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noProof/>
                              <w:color w:val="231F20"/>
                              <w:sz w:val="20"/>
                              <w:szCs w:val="20"/>
                            </w:rPr>
                            <w:t>20</w:t>
                          </w: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t xml:space="preserve">  –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3" o:spid="_x0000_s1027" type="#_x0000_t202" style="position:absolute;margin-left:284.5pt;margin-top:46.65pt;width:27pt;height:13.1pt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" o:allowincell="f" filled="f" stroked="f">
              <v:textbox inset="0,0,0,0">
                <w:txbxContent>
                  <w:p w:rsidR="007353F8" w:rsidRDefault="007353F8">
                    <w:pPr>
                      <w:pStyle w:val="Tekstpodstawowy"/>
                      <w:kinsoku w:val="0"/>
                      <w:overflowPunct w:val="0"/>
                      <w:spacing w:before="11"/>
                      <w:ind w:left="20"/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t xml:space="preserve">– 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instrText xml:space="preserve"> PAGE </w:instrTex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fldChar w:fldCharType="separate"/>
                    </w:r>
                    <w:r w:rsidR="007119BF">
                      <w:rPr>
                        <w:rFonts w:ascii="Times New Roman" w:hAnsi="Times New Roman" w:cs="Times New Roman"/>
                        <w:b w:val="0"/>
                        <w:bCs w:val="0"/>
                        <w:noProof/>
                        <w:color w:val="231F20"/>
                        <w:sz w:val="20"/>
                        <w:szCs w:val="20"/>
                      </w:rPr>
                      <w:t>20</w:t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t xml:space="preserve">  –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6912" behindDoc="1" locked="0" layoutInCell="0" allowOverlap="1" wp14:anchorId="7AE6AF56" wp14:editId="7EE16B5A">
              <wp:simplePos x="0" y="0"/>
              <wp:positionH relativeFrom="page">
                <wp:posOffset>6388100</wp:posOffset>
              </wp:positionH>
              <wp:positionV relativeFrom="page">
                <wp:posOffset>592455</wp:posOffset>
              </wp:positionV>
              <wp:extent cx="536575" cy="166370"/>
              <wp:effectExtent l="0" t="0" r="0" b="0"/>
              <wp:wrapNone/>
              <wp:docPr id="1" name="Text Box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575" cy="1663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5CCE0A" w14:textId="77777777" w:rsidR="007353F8" w:rsidRDefault="007353F8">
                          <w:pPr>
                            <w:pStyle w:val="Tekstpodstawowy"/>
                            <w:kinsoku w:val="0"/>
                            <w:overflowPunct w:val="0"/>
                            <w:spacing w:before="11"/>
                            <w:ind w:left="20"/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b w:val="0"/>
                              <w:bCs w:val="0"/>
                              <w:color w:val="231F20"/>
                              <w:sz w:val="20"/>
                              <w:szCs w:val="20"/>
                            </w:rPr>
                            <w:t>Poz. 1322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4" o:spid="_x0000_s1028" type="#_x0000_t202" style="position:absolute;margin-left:503pt;margin-top:46.65pt;width:42.25pt;height:13.1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" o:allowincell="f" filled="f" stroked="f">
              <v:textbox inset="0,0,0,0">
                <w:txbxContent>
                  <w:p w:rsidR="007353F8" w:rsidRDefault="007353F8">
                    <w:pPr>
                      <w:pStyle w:val="Tekstpodstawowy"/>
                      <w:kinsoku w:val="0"/>
                      <w:overflowPunct w:val="0"/>
                      <w:spacing w:before="11"/>
                      <w:ind w:left="20"/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bCs w:val="0"/>
                        <w:color w:val="231F20"/>
                        <w:sz w:val="20"/>
                        <w:szCs w:val="20"/>
                      </w:rPr>
                      <w:t>Poz. 1322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00000885"/>
    <w:lvl w:ilvl="0">
      <w:numFmt w:val="bullet"/>
      <w:lvlText w:val=""/>
      <w:lvlJc w:val="left"/>
      <w:pPr>
        <w:ind w:left="556" w:hanging="285"/>
      </w:pPr>
      <w:rPr>
        <w:rFonts w:ascii="Wingdings" w:hAnsi="Wingdings"/>
        <w:b w:val="0"/>
        <w:w w:val="101"/>
        <w:sz w:val="21"/>
      </w:rPr>
    </w:lvl>
    <w:lvl w:ilvl="1">
      <w:numFmt w:val="bullet"/>
      <w:lvlText w:val="•"/>
      <w:lvlJc w:val="left"/>
      <w:pPr>
        <w:ind w:left="982" w:hanging="285"/>
      </w:pPr>
    </w:lvl>
    <w:lvl w:ilvl="2">
      <w:numFmt w:val="bullet"/>
      <w:lvlText w:val="•"/>
      <w:lvlJc w:val="left"/>
      <w:pPr>
        <w:ind w:left="1404" w:hanging="285"/>
      </w:pPr>
    </w:lvl>
    <w:lvl w:ilvl="3">
      <w:numFmt w:val="bullet"/>
      <w:lvlText w:val="•"/>
      <w:lvlJc w:val="left"/>
      <w:pPr>
        <w:ind w:left="1826" w:hanging="285"/>
      </w:pPr>
    </w:lvl>
    <w:lvl w:ilvl="4">
      <w:numFmt w:val="bullet"/>
      <w:lvlText w:val="•"/>
      <w:lvlJc w:val="left"/>
      <w:pPr>
        <w:ind w:left="2248" w:hanging="285"/>
      </w:pPr>
    </w:lvl>
    <w:lvl w:ilvl="5">
      <w:numFmt w:val="bullet"/>
      <w:lvlText w:val="•"/>
      <w:lvlJc w:val="left"/>
      <w:pPr>
        <w:ind w:left="2671" w:hanging="285"/>
      </w:pPr>
    </w:lvl>
    <w:lvl w:ilvl="6">
      <w:numFmt w:val="bullet"/>
      <w:lvlText w:val="•"/>
      <w:lvlJc w:val="left"/>
      <w:pPr>
        <w:ind w:left="3093" w:hanging="285"/>
      </w:pPr>
    </w:lvl>
    <w:lvl w:ilvl="7">
      <w:numFmt w:val="bullet"/>
      <w:lvlText w:val="•"/>
      <w:lvlJc w:val="left"/>
      <w:pPr>
        <w:ind w:left="3515" w:hanging="285"/>
      </w:pPr>
    </w:lvl>
    <w:lvl w:ilvl="8">
      <w:numFmt w:val="bullet"/>
      <w:lvlText w:val="•"/>
      <w:lvlJc w:val="left"/>
      <w:pPr>
        <w:ind w:left="3937" w:hanging="285"/>
      </w:pPr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"/>
      <w:lvlJc w:val="left"/>
      <w:pPr>
        <w:ind w:left="560" w:hanging="285"/>
      </w:pPr>
      <w:rPr>
        <w:rFonts w:ascii="Wingdings" w:hAnsi="Wingdings"/>
        <w:b w:val="0"/>
        <w:w w:val="101"/>
        <w:sz w:val="21"/>
      </w:rPr>
    </w:lvl>
    <w:lvl w:ilvl="1">
      <w:numFmt w:val="bullet"/>
      <w:lvlText w:val="•"/>
      <w:lvlJc w:val="left"/>
      <w:pPr>
        <w:ind w:left="945" w:hanging="285"/>
      </w:pPr>
    </w:lvl>
    <w:lvl w:ilvl="2">
      <w:numFmt w:val="bullet"/>
      <w:lvlText w:val="•"/>
      <w:lvlJc w:val="left"/>
      <w:pPr>
        <w:ind w:left="1331" w:hanging="285"/>
      </w:pPr>
    </w:lvl>
    <w:lvl w:ilvl="3">
      <w:numFmt w:val="bullet"/>
      <w:lvlText w:val="•"/>
      <w:lvlJc w:val="left"/>
      <w:pPr>
        <w:ind w:left="1717" w:hanging="285"/>
      </w:pPr>
    </w:lvl>
    <w:lvl w:ilvl="4">
      <w:numFmt w:val="bullet"/>
      <w:lvlText w:val="•"/>
      <w:lvlJc w:val="left"/>
      <w:pPr>
        <w:ind w:left="2103" w:hanging="285"/>
      </w:pPr>
    </w:lvl>
    <w:lvl w:ilvl="5">
      <w:numFmt w:val="bullet"/>
      <w:lvlText w:val="•"/>
      <w:lvlJc w:val="left"/>
      <w:pPr>
        <w:ind w:left="2489" w:hanging="285"/>
      </w:pPr>
    </w:lvl>
    <w:lvl w:ilvl="6">
      <w:numFmt w:val="bullet"/>
      <w:lvlText w:val="•"/>
      <w:lvlJc w:val="left"/>
      <w:pPr>
        <w:ind w:left="2875" w:hanging="285"/>
      </w:pPr>
    </w:lvl>
    <w:lvl w:ilvl="7">
      <w:numFmt w:val="bullet"/>
      <w:lvlText w:val="•"/>
      <w:lvlJc w:val="left"/>
      <w:pPr>
        <w:ind w:left="3261" w:hanging="285"/>
      </w:pPr>
    </w:lvl>
    <w:lvl w:ilvl="8">
      <w:numFmt w:val="bullet"/>
      <w:lvlText w:val="•"/>
      <w:lvlJc w:val="left"/>
      <w:pPr>
        <w:ind w:left="3647" w:hanging="285"/>
      </w:pPr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"/>
      <w:lvlJc w:val="left"/>
      <w:pPr>
        <w:ind w:left="1343" w:hanging="285"/>
      </w:pPr>
      <w:rPr>
        <w:rFonts w:ascii="Wingdings" w:hAnsi="Wingdings"/>
        <w:b w:val="0"/>
        <w:w w:val="101"/>
        <w:position w:val="-2"/>
        <w:sz w:val="21"/>
      </w:rPr>
    </w:lvl>
    <w:lvl w:ilvl="1">
      <w:numFmt w:val="bullet"/>
      <w:lvlText w:val="•"/>
      <w:lvlJc w:val="left"/>
      <w:pPr>
        <w:ind w:left="2128" w:hanging="285"/>
      </w:pPr>
    </w:lvl>
    <w:lvl w:ilvl="2">
      <w:numFmt w:val="bullet"/>
      <w:lvlText w:val="•"/>
      <w:lvlJc w:val="left"/>
      <w:pPr>
        <w:ind w:left="2916" w:hanging="285"/>
      </w:pPr>
    </w:lvl>
    <w:lvl w:ilvl="3">
      <w:numFmt w:val="bullet"/>
      <w:lvlText w:val="•"/>
      <w:lvlJc w:val="left"/>
      <w:pPr>
        <w:ind w:left="3704" w:hanging="285"/>
      </w:pPr>
    </w:lvl>
    <w:lvl w:ilvl="4">
      <w:numFmt w:val="bullet"/>
      <w:lvlText w:val="•"/>
      <w:lvlJc w:val="left"/>
      <w:pPr>
        <w:ind w:left="4492" w:hanging="285"/>
      </w:pPr>
    </w:lvl>
    <w:lvl w:ilvl="5">
      <w:numFmt w:val="bullet"/>
      <w:lvlText w:val="•"/>
      <w:lvlJc w:val="left"/>
      <w:pPr>
        <w:ind w:left="5280" w:hanging="285"/>
      </w:pPr>
    </w:lvl>
    <w:lvl w:ilvl="6">
      <w:numFmt w:val="bullet"/>
      <w:lvlText w:val="•"/>
      <w:lvlJc w:val="left"/>
      <w:pPr>
        <w:ind w:left="6068" w:hanging="285"/>
      </w:pPr>
    </w:lvl>
    <w:lvl w:ilvl="7">
      <w:numFmt w:val="bullet"/>
      <w:lvlText w:val="•"/>
      <w:lvlJc w:val="left"/>
      <w:pPr>
        <w:ind w:left="6856" w:hanging="285"/>
      </w:pPr>
    </w:lvl>
    <w:lvl w:ilvl="8">
      <w:numFmt w:val="bullet"/>
      <w:lvlText w:val="•"/>
      <w:lvlJc w:val="left"/>
      <w:pPr>
        <w:ind w:left="7644" w:hanging="285"/>
      </w:pPr>
    </w:lvl>
  </w:abstractNum>
  <w:abstractNum w:abstractNumId="3" w15:restartNumberingAfterBreak="0">
    <w:nsid w:val="00000405"/>
    <w:multiLevelType w:val="multilevel"/>
    <w:tmpl w:val="00000888"/>
    <w:lvl w:ilvl="0">
      <w:numFmt w:val="bullet"/>
      <w:lvlText w:val=""/>
      <w:lvlJc w:val="left"/>
      <w:pPr>
        <w:ind w:left="331" w:hanging="236"/>
      </w:pPr>
      <w:rPr>
        <w:rFonts w:ascii="Wingdings" w:hAnsi="Wingdings"/>
        <w:b w:val="0"/>
        <w:w w:val="101"/>
        <w:sz w:val="21"/>
      </w:rPr>
    </w:lvl>
    <w:lvl w:ilvl="1">
      <w:numFmt w:val="bullet"/>
      <w:lvlText w:val="•"/>
      <w:lvlJc w:val="left"/>
      <w:pPr>
        <w:ind w:left="728" w:hanging="236"/>
      </w:pPr>
    </w:lvl>
    <w:lvl w:ilvl="2">
      <w:numFmt w:val="bullet"/>
      <w:lvlText w:val="•"/>
      <w:lvlJc w:val="left"/>
      <w:pPr>
        <w:ind w:left="1116" w:hanging="236"/>
      </w:pPr>
    </w:lvl>
    <w:lvl w:ilvl="3">
      <w:numFmt w:val="bullet"/>
      <w:lvlText w:val="•"/>
      <w:lvlJc w:val="left"/>
      <w:pPr>
        <w:ind w:left="1505" w:hanging="236"/>
      </w:pPr>
    </w:lvl>
    <w:lvl w:ilvl="4">
      <w:numFmt w:val="bullet"/>
      <w:lvlText w:val="•"/>
      <w:lvlJc w:val="left"/>
      <w:pPr>
        <w:ind w:left="1893" w:hanging="236"/>
      </w:pPr>
    </w:lvl>
    <w:lvl w:ilvl="5">
      <w:numFmt w:val="bullet"/>
      <w:lvlText w:val="•"/>
      <w:lvlJc w:val="left"/>
      <w:pPr>
        <w:ind w:left="2282" w:hanging="236"/>
      </w:pPr>
    </w:lvl>
    <w:lvl w:ilvl="6">
      <w:numFmt w:val="bullet"/>
      <w:lvlText w:val="•"/>
      <w:lvlJc w:val="left"/>
      <w:pPr>
        <w:ind w:left="2670" w:hanging="236"/>
      </w:pPr>
    </w:lvl>
    <w:lvl w:ilvl="7">
      <w:numFmt w:val="bullet"/>
      <w:lvlText w:val="•"/>
      <w:lvlJc w:val="left"/>
      <w:pPr>
        <w:ind w:left="3058" w:hanging="236"/>
      </w:pPr>
    </w:lvl>
    <w:lvl w:ilvl="8">
      <w:numFmt w:val="bullet"/>
      <w:lvlText w:val="•"/>
      <w:lvlJc w:val="left"/>
      <w:pPr>
        <w:ind w:left="3447" w:hanging="236"/>
      </w:pPr>
    </w:lvl>
  </w:abstractNum>
  <w:abstractNum w:abstractNumId="4" w15:restartNumberingAfterBreak="0">
    <w:nsid w:val="00000406"/>
    <w:multiLevelType w:val="multilevel"/>
    <w:tmpl w:val="00000889"/>
    <w:lvl w:ilvl="0">
      <w:numFmt w:val="bullet"/>
      <w:lvlText w:val=""/>
      <w:lvlJc w:val="left"/>
      <w:pPr>
        <w:ind w:left="360" w:hanging="285"/>
      </w:pPr>
      <w:rPr>
        <w:rFonts w:ascii="Wingdings" w:hAnsi="Wingdings"/>
        <w:b w:val="0"/>
        <w:w w:val="101"/>
        <w:position w:val="-2"/>
        <w:sz w:val="21"/>
      </w:rPr>
    </w:lvl>
    <w:lvl w:ilvl="1">
      <w:numFmt w:val="bullet"/>
      <w:lvlText w:val=""/>
      <w:lvlJc w:val="left"/>
      <w:pPr>
        <w:ind w:left="1650" w:hanging="285"/>
      </w:pPr>
      <w:rPr>
        <w:rFonts w:ascii="Wingdings" w:hAnsi="Wingdings"/>
        <w:b w:val="0"/>
        <w:w w:val="101"/>
        <w:position w:val="-2"/>
        <w:sz w:val="21"/>
      </w:rPr>
    </w:lvl>
    <w:lvl w:ilvl="2">
      <w:numFmt w:val="bullet"/>
      <w:lvlText w:val="•"/>
      <w:lvlJc w:val="left"/>
      <w:pPr>
        <w:ind w:left="2028" w:hanging="285"/>
      </w:pPr>
    </w:lvl>
    <w:lvl w:ilvl="3">
      <w:numFmt w:val="bullet"/>
      <w:lvlText w:val="•"/>
      <w:lvlJc w:val="left"/>
      <w:pPr>
        <w:ind w:left="2397" w:hanging="285"/>
      </w:pPr>
    </w:lvl>
    <w:lvl w:ilvl="4">
      <w:numFmt w:val="bullet"/>
      <w:lvlText w:val="•"/>
      <w:lvlJc w:val="left"/>
      <w:pPr>
        <w:ind w:left="2765" w:hanging="285"/>
      </w:pPr>
    </w:lvl>
    <w:lvl w:ilvl="5">
      <w:numFmt w:val="bullet"/>
      <w:lvlText w:val="•"/>
      <w:lvlJc w:val="left"/>
      <w:pPr>
        <w:ind w:left="3134" w:hanging="285"/>
      </w:pPr>
    </w:lvl>
    <w:lvl w:ilvl="6">
      <w:numFmt w:val="bullet"/>
      <w:lvlText w:val="•"/>
      <w:lvlJc w:val="left"/>
      <w:pPr>
        <w:ind w:left="3502" w:hanging="285"/>
      </w:pPr>
    </w:lvl>
    <w:lvl w:ilvl="7">
      <w:numFmt w:val="bullet"/>
      <w:lvlText w:val="•"/>
      <w:lvlJc w:val="left"/>
      <w:pPr>
        <w:ind w:left="3871" w:hanging="285"/>
      </w:pPr>
    </w:lvl>
    <w:lvl w:ilvl="8">
      <w:numFmt w:val="bullet"/>
      <w:lvlText w:val="•"/>
      <w:lvlJc w:val="left"/>
      <w:pPr>
        <w:ind w:left="4239" w:hanging="285"/>
      </w:pPr>
    </w:lvl>
  </w:abstractNum>
  <w:abstractNum w:abstractNumId="5" w15:restartNumberingAfterBreak="0">
    <w:nsid w:val="00000407"/>
    <w:multiLevelType w:val="multilevel"/>
    <w:tmpl w:val="0000088A"/>
    <w:lvl w:ilvl="0">
      <w:numFmt w:val="bullet"/>
      <w:lvlText w:val=""/>
      <w:lvlJc w:val="left"/>
      <w:pPr>
        <w:ind w:left="331" w:hanging="236"/>
      </w:pPr>
      <w:rPr>
        <w:rFonts w:ascii="Wingdings" w:hAnsi="Wingdings"/>
        <w:b w:val="0"/>
        <w:w w:val="101"/>
        <w:sz w:val="21"/>
      </w:rPr>
    </w:lvl>
    <w:lvl w:ilvl="1">
      <w:numFmt w:val="bullet"/>
      <w:lvlText w:val="•"/>
      <w:lvlJc w:val="left"/>
      <w:pPr>
        <w:ind w:left="728" w:hanging="236"/>
      </w:pPr>
    </w:lvl>
    <w:lvl w:ilvl="2">
      <w:numFmt w:val="bullet"/>
      <w:lvlText w:val="•"/>
      <w:lvlJc w:val="left"/>
      <w:pPr>
        <w:ind w:left="1116" w:hanging="236"/>
      </w:pPr>
    </w:lvl>
    <w:lvl w:ilvl="3">
      <w:numFmt w:val="bullet"/>
      <w:lvlText w:val="•"/>
      <w:lvlJc w:val="left"/>
      <w:pPr>
        <w:ind w:left="1505" w:hanging="236"/>
      </w:pPr>
    </w:lvl>
    <w:lvl w:ilvl="4">
      <w:numFmt w:val="bullet"/>
      <w:lvlText w:val="•"/>
      <w:lvlJc w:val="left"/>
      <w:pPr>
        <w:ind w:left="1893" w:hanging="236"/>
      </w:pPr>
    </w:lvl>
    <w:lvl w:ilvl="5">
      <w:numFmt w:val="bullet"/>
      <w:lvlText w:val="•"/>
      <w:lvlJc w:val="left"/>
      <w:pPr>
        <w:ind w:left="2282" w:hanging="236"/>
      </w:pPr>
    </w:lvl>
    <w:lvl w:ilvl="6">
      <w:numFmt w:val="bullet"/>
      <w:lvlText w:val="•"/>
      <w:lvlJc w:val="left"/>
      <w:pPr>
        <w:ind w:left="2670" w:hanging="236"/>
      </w:pPr>
    </w:lvl>
    <w:lvl w:ilvl="7">
      <w:numFmt w:val="bullet"/>
      <w:lvlText w:val="•"/>
      <w:lvlJc w:val="left"/>
      <w:pPr>
        <w:ind w:left="3058" w:hanging="236"/>
      </w:pPr>
    </w:lvl>
    <w:lvl w:ilvl="8">
      <w:numFmt w:val="bullet"/>
      <w:lvlText w:val="•"/>
      <w:lvlJc w:val="left"/>
      <w:pPr>
        <w:ind w:left="3447" w:hanging="236"/>
      </w:pPr>
    </w:lvl>
  </w:abstractNum>
  <w:abstractNum w:abstractNumId="6" w15:restartNumberingAfterBreak="0">
    <w:nsid w:val="00000408"/>
    <w:multiLevelType w:val="multilevel"/>
    <w:tmpl w:val="0000088B"/>
    <w:lvl w:ilvl="0">
      <w:start w:val="1"/>
      <w:numFmt w:val="decimal"/>
      <w:lvlText w:val="%1."/>
      <w:lvlJc w:val="left"/>
      <w:pPr>
        <w:ind w:left="338" w:hanging="153"/>
      </w:pPr>
      <w:rPr>
        <w:rFonts w:ascii="Arial Narrow" w:hAnsi="Arial Narrow" w:cs="Arial Narrow"/>
        <w:b w:val="0"/>
        <w:bCs w:val="0"/>
        <w:i/>
        <w:iCs/>
        <w:spacing w:val="-2"/>
        <w:w w:val="105"/>
        <w:sz w:val="12"/>
        <w:szCs w:val="12"/>
      </w:rPr>
    </w:lvl>
    <w:lvl w:ilvl="1">
      <w:numFmt w:val="bullet"/>
      <w:lvlText w:val="•"/>
      <w:lvlJc w:val="left"/>
      <w:pPr>
        <w:ind w:left="1251" w:hanging="153"/>
      </w:pPr>
    </w:lvl>
    <w:lvl w:ilvl="2">
      <w:numFmt w:val="bullet"/>
      <w:lvlText w:val="•"/>
      <w:lvlJc w:val="left"/>
      <w:pPr>
        <w:ind w:left="2163" w:hanging="153"/>
      </w:pPr>
    </w:lvl>
    <w:lvl w:ilvl="3">
      <w:numFmt w:val="bullet"/>
      <w:lvlText w:val="•"/>
      <w:lvlJc w:val="left"/>
      <w:pPr>
        <w:ind w:left="3075" w:hanging="153"/>
      </w:pPr>
    </w:lvl>
    <w:lvl w:ilvl="4">
      <w:numFmt w:val="bullet"/>
      <w:lvlText w:val="•"/>
      <w:lvlJc w:val="left"/>
      <w:pPr>
        <w:ind w:left="3987" w:hanging="153"/>
      </w:pPr>
    </w:lvl>
    <w:lvl w:ilvl="5">
      <w:numFmt w:val="bullet"/>
      <w:lvlText w:val="•"/>
      <w:lvlJc w:val="left"/>
      <w:pPr>
        <w:ind w:left="4899" w:hanging="153"/>
      </w:pPr>
    </w:lvl>
    <w:lvl w:ilvl="6">
      <w:numFmt w:val="bullet"/>
      <w:lvlText w:val="•"/>
      <w:lvlJc w:val="left"/>
      <w:pPr>
        <w:ind w:left="5810" w:hanging="153"/>
      </w:pPr>
    </w:lvl>
    <w:lvl w:ilvl="7">
      <w:numFmt w:val="bullet"/>
      <w:lvlText w:val="•"/>
      <w:lvlJc w:val="left"/>
      <w:pPr>
        <w:ind w:left="6722" w:hanging="153"/>
      </w:pPr>
    </w:lvl>
    <w:lvl w:ilvl="8">
      <w:numFmt w:val="bullet"/>
      <w:lvlText w:val="•"/>
      <w:lvlJc w:val="left"/>
      <w:pPr>
        <w:ind w:left="7634" w:hanging="153"/>
      </w:pPr>
    </w:lvl>
  </w:abstractNum>
  <w:abstractNum w:abstractNumId="7" w15:restartNumberingAfterBreak="0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338" w:hanging="153"/>
      </w:pPr>
      <w:rPr>
        <w:rFonts w:ascii="Arial Narrow" w:hAnsi="Arial Narrow" w:cs="Arial Narrow"/>
        <w:b w:val="0"/>
        <w:bCs w:val="0"/>
        <w:i/>
        <w:iCs/>
        <w:spacing w:val="-2"/>
        <w:w w:val="105"/>
        <w:sz w:val="12"/>
        <w:szCs w:val="12"/>
      </w:rPr>
    </w:lvl>
    <w:lvl w:ilvl="1">
      <w:numFmt w:val="bullet"/>
      <w:lvlText w:val="•"/>
      <w:lvlJc w:val="left"/>
      <w:pPr>
        <w:ind w:left="1251" w:hanging="153"/>
      </w:pPr>
    </w:lvl>
    <w:lvl w:ilvl="2">
      <w:numFmt w:val="bullet"/>
      <w:lvlText w:val="•"/>
      <w:lvlJc w:val="left"/>
      <w:pPr>
        <w:ind w:left="2163" w:hanging="153"/>
      </w:pPr>
    </w:lvl>
    <w:lvl w:ilvl="3">
      <w:numFmt w:val="bullet"/>
      <w:lvlText w:val="•"/>
      <w:lvlJc w:val="left"/>
      <w:pPr>
        <w:ind w:left="3075" w:hanging="153"/>
      </w:pPr>
    </w:lvl>
    <w:lvl w:ilvl="4">
      <w:numFmt w:val="bullet"/>
      <w:lvlText w:val="•"/>
      <w:lvlJc w:val="left"/>
      <w:pPr>
        <w:ind w:left="3987" w:hanging="153"/>
      </w:pPr>
    </w:lvl>
    <w:lvl w:ilvl="5">
      <w:numFmt w:val="bullet"/>
      <w:lvlText w:val="•"/>
      <w:lvlJc w:val="left"/>
      <w:pPr>
        <w:ind w:left="4899" w:hanging="153"/>
      </w:pPr>
    </w:lvl>
    <w:lvl w:ilvl="6">
      <w:numFmt w:val="bullet"/>
      <w:lvlText w:val="•"/>
      <w:lvlJc w:val="left"/>
      <w:pPr>
        <w:ind w:left="5810" w:hanging="153"/>
      </w:pPr>
    </w:lvl>
    <w:lvl w:ilvl="7">
      <w:numFmt w:val="bullet"/>
      <w:lvlText w:val="•"/>
      <w:lvlJc w:val="left"/>
      <w:pPr>
        <w:ind w:left="6722" w:hanging="153"/>
      </w:pPr>
    </w:lvl>
    <w:lvl w:ilvl="8">
      <w:numFmt w:val="bullet"/>
      <w:lvlText w:val="•"/>
      <w:lvlJc w:val="left"/>
      <w:pPr>
        <w:ind w:left="7634" w:hanging="153"/>
      </w:pPr>
    </w:lvl>
  </w:abstractNum>
  <w:num w:numId="1" w16cid:durableId="222565533">
    <w:abstractNumId w:val="7"/>
  </w:num>
  <w:num w:numId="2" w16cid:durableId="866991784">
    <w:abstractNumId w:val="6"/>
  </w:num>
  <w:num w:numId="3" w16cid:durableId="907157367">
    <w:abstractNumId w:val="5"/>
  </w:num>
  <w:num w:numId="4" w16cid:durableId="58141076">
    <w:abstractNumId w:val="4"/>
  </w:num>
  <w:num w:numId="5" w16cid:durableId="1155301187">
    <w:abstractNumId w:val="3"/>
  </w:num>
  <w:num w:numId="6" w16cid:durableId="122508488">
    <w:abstractNumId w:val="2"/>
  </w:num>
  <w:num w:numId="7" w16cid:durableId="1413039120">
    <w:abstractNumId w:val="1"/>
  </w:num>
  <w:num w:numId="8" w16cid:durableId="82516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9BF"/>
    <w:rsid w:val="00035983"/>
    <w:rsid w:val="0016541E"/>
    <w:rsid w:val="001B5AEC"/>
    <w:rsid w:val="006D23AF"/>
    <w:rsid w:val="007119BF"/>
    <w:rsid w:val="007353F8"/>
    <w:rsid w:val="0088737F"/>
    <w:rsid w:val="00C420A7"/>
    <w:rsid w:val="00CC49A3"/>
    <w:rsid w:val="00E91E90"/>
    <w:rsid w:val="00FD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EA0E11"/>
  <w14:defaultImageDpi w14:val="0"/>
  <w15:docId w15:val="{571D43A3-36A5-4C1D-BCFE-CFD367F2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 w:cs="Arial Narrow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b/>
      <w:bCs/>
      <w:sz w:val="17"/>
      <w:szCs w:val="17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ascii="Arial Narrow" w:hAnsi="Arial Narrow" w:cs="Arial Narrow"/>
    </w:rPr>
  </w:style>
  <w:style w:type="paragraph" w:styleId="Akapitzlist">
    <w:name w:val="List Paragraph"/>
    <w:basedOn w:val="Normalny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7541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1738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✒︎Janusz Markiewicz z daleka</dc:creator>
  <cp:keywords>❦JM</cp:keywords>
  <dc:description/>
  <cp:lastModifiedBy>Ewelina Myszka</cp:lastModifiedBy>
  <cp:revision>2</cp:revision>
  <cp:lastPrinted>2025-10-31T09:19:00Z</cp:lastPrinted>
  <dcterms:created xsi:type="dcterms:W3CDTF">2025-11-04T13:47:00Z</dcterms:created>
  <dcterms:modified xsi:type="dcterms:W3CDTF">2025-11-04T13:47:00Z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Acrobat 10.1.16</vt:lpwstr>
  </property>
</Properties>
</file>